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AF0" w:rsidRPr="001D292D" w:rsidRDefault="00080AF0" w:rsidP="00080AF0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D292D">
        <w:rPr>
          <w:rFonts w:ascii="Times New Roman" w:hAnsi="Times New Roman" w:cs="Times New Roman"/>
          <w:b/>
          <w:sz w:val="22"/>
          <w:szCs w:val="22"/>
        </w:rPr>
        <w:t>ALLEGATO 3</w:t>
      </w:r>
    </w:p>
    <w:p w:rsidR="00080AF0" w:rsidRPr="001D292D" w:rsidRDefault="00080AF0" w:rsidP="00080AF0">
      <w:pPr>
        <w:autoSpaceDE w:val="0"/>
        <w:rPr>
          <w:rFonts w:ascii="Times New Roman" w:hAnsi="Times New Roman" w:cs="Times New Roman"/>
          <w:b/>
          <w:bCs/>
          <w:sz w:val="22"/>
          <w:szCs w:val="22"/>
        </w:rPr>
      </w:pPr>
    </w:p>
    <w:p w:rsidR="00CA3423" w:rsidRDefault="00CA3423" w:rsidP="00CA3423">
      <w:pPr>
        <w:autoSpaceDE w:val="0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Marca da bollo da 16,00 Euro</w:t>
      </w:r>
    </w:p>
    <w:p w:rsidR="00CA3423" w:rsidRDefault="00CA3423" w:rsidP="00080AF0">
      <w:pPr>
        <w:autoSpaceDE w:val="0"/>
        <w:rPr>
          <w:rFonts w:ascii="Times New Roman" w:hAnsi="Times New Roman" w:cs="Times New Roman"/>
          <w:i/>
          <w:iCs/>
          <w:sz w:val="22"/>
          <w:szCs w:val="22"/>
        </w:rPr>
      </w:pPr>
    </w:p>
    <w:p w:rsidR="00080AF0" w:rsidRDefault="00080AF0" w:rsidP="00080AF0">
      <w:pPr>
        <w:autoSpaceDE w:val="0"/>
        <w:rPr>
          <w:rFonts w:ascii="Times New Roman" w:hAnsi="Times New Roman" w:cs="Times New Roman"/>
          <w:i/>
          <w:iCs/>
          <w:sz w:val="22"/>
          <w:szCs w:val="22"/>
        </w:rPr>
      </w:pPr>
      <w:r w:rsidRPr="001D292D">
        <w:rPr>
          <w:rFonts w:ascii="Times New Roman" w:hAnsi="Times New Roman" w:cs="Times New Roman"/>
          <w:i/>
          <w:iCs/>
          <w:sz w:val="22"/>
          <w:szCs w:val="22"/>
        </w:rPr>
        <w:t>FAC-SIMILE</w:t>
      </w:r>
    </w:p>
    <w:p w:rsidR="00080AF0" w:rsidRPr="001D292D" w:rsidRDefault="00080AF0" w:rsidP="00080AF0">
      <w:pPr>
        <w:autoSpaceDE w:val="0"/>
        <w:rPr>
          <w:rFonts w:ascii="Times New Roman" w:hAnsi="Times New Roman" w:cs="Times New Roman"/>
          <w:sz w:val="22"/>
          <w:szCs w:val="22"/>
        </w:rPr>
      </w:pPr>
    </w:p>
    <w:p w:rsidR="00080AF0" w:rsidRDefault="00080AF0" w:rsidP="00080AF0">
      <w:pPr>
        <w:autoSpaceDE w:val="0"/>
        <w:jc w:val="right"/>
        <w:rPr>
          <w:rFonts w:ascii="Times New Roman" w:hAnsi="Times New Roman" w:cs="Times New Roman"/>
          <w:sz w:val="22"/>
          <w:szCs w:val="22"/>
        </w:rPr>
      </w:pPr>
      <w:r w:rsidRPr="00B7252F">
        <w:rPr>
          <w:rFonts w:ascii="Times New Roman" w:hAnsi="Times New Roman" w:cs="Times New Roman"/>
          <w:sz w:val="26"/>
          <w:szCs w:val="26"/>
        </w:rPr>
        <w:t xml:space="preserve">Spett.le  </w:t>
      </w:r>
      <w:r w:rsidRPr="00F16E29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________________________</w:t>
      </w:r>
      <w:r w:rsidRPr="00F16E29">
        <w:rPr>
          <w:rFonts w:ascii="Times New Roman" w:hAnsi="Times New Roman" w:cs="Times New Roman"/>
          <w:sz w:val="22"/>
          <w:szCs w:val="22"/>
        </w:rPr>
        <w:t>_________</w:t>
      </w:r>
    </w:p>
    <w:p w:rsidR="00080AF0" w:rsidRDefault="00080AF0" w:rsidP="00080AF0">
      <w:pPr>
        <w:autoSpaceDE w:val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</w:t>
      </w:r>
    </w:p>
    <w:p w:rsidR="00080AF0" w:rsidRPr="001D292D" w:rsidRDefault="00080AF0" w:rsidP="00080AF0">
      <w:pPr>
        <w:ind w:left="558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</w:t>
      </w:r>
    </w:p>
    <w:p w:rsidR="00080AF0" w:rsidRPr="001D292D" w:rsidRDefault="00080AF0" w:rsidP="00080AF0">
      <w:pPr>
        <w:ind w:left="5580"/>
        <w:rPr>
          <w:rFonts w:ascii="Times New Roman" w:hAnsi="Times New Roman" w:cs="Times New Roman"/>
          <w:sz w:val="22"/>
          <w:szCs w:val="22"/>
        </w:rPr>
      </w:pP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:rsidR="00080AF0" w:rsidRPr="001D292D" w:rsidRDefault="00080AF0" w:rsidP="00080AF0">
      <w:pPr>
        <w:suppressAutoHyphens w:val="0"/>
        <w:autoSpaceDE w:val="0"/>
        <w:autoSpaceDN w:val="0"/>
        <w:adjustRightInd w:val="0"/>
        <w:ind w:left="1247" w:hanging="1247"/>
        <w:jc w:val="both"/>
        <w:rPr>
          <w:rFonts w:ascii="Times New Roman" w:hAnsi="Times New Roman" w:cs="Times New Roman"/>
          <w:b/>
          <w:sz w:val="22"/>
          <w:szCs w:val="22"/>
          <w:lang w:eastAsia="it-IT"/>
        </w:rPr>
      </w:pPr>
      <w:r w:rsidRPr="00783F35">
        <w:rPr>
          <w:rFonts w:ascii="Times New Roman" w:hAnsi="Times New Roman" w:cs="Times New Roman"/>
          <w:sz w:val="22"/>
          <w:szCs w:val="22"/>
        </w:rPr>
        <w:t>OGGETTO</w:t>
      </w:r>
      <w:r w:rsidRPr="001D292D">
        <w:rPr>
          <w:rFonts w:ascii="Times New Roman" w:hAnsi="Times New Roman" w:cs="Times New Roman"/>
          <w:sz w:val="22"/>
          <w:szCs w:val="22"/>
        </w:rPr>
        <w:t xml:space="preserve">: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P</w:t>
      </w:r>
      <w:r w:rsidRPr="001D292D">
        <w:rPr>
          <w:rFonts w:ascii="Times New Roman" w:hAnsi="Times New Roman" w:cs="Times New Roman"/>
          <w:b/>
          <w:bCs/>
          <w:color w:val="000000"/>
          <w:sz w:val="22"/>
          <w:szCs w:val="22"/>
        </w:rPr>
        <w:t>roced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ura aperta, ai sensi dell’art. </w:t>
      </w:r>
      <w:r w:rsidRPr="001D292D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60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D.L</w:t>
      </w:r>
      <w:r w:rsidRPr="001D292D">
        <w:rPr>
          <w:rFonts w:ascii="Times New Roman" w:hAnsi="Times New Roman" w:cs="Times New Roman"/>
          <w:b/>
          <w:bCs/>
          <w:color w:val="000000"/>
          <w:sz w:val="22"/>
          <w:szCs w:val="22"/>
        </w:rPr>
        <w:t>gs. 50/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2016, per la presentazione di un'</w:t>
      </w:r>
      <w:r w:rsidRPr="001D292D">
        <w:rPr>
          <w:rFonts w:ascii="Times New Roman" w:hAnsi="Times New Roman" w:cs="Times New Roman"/>
          <w:b/>
          <w:bCs/>
          <w:color w:val="000000"/>
          <w:sz w:val="22"/>
          <w:szCs w:val="22"/>
        </w:rPr>
        <w:t>offerta per l’esecuzione di lavori ______________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____________</w:t>
      </w:r>
      <w:r w:rsidRPr="001D292D">
        <w:rPr>
          <w:rFonts w:ascii="Times New Roman" w:hAnsi="Times New Roman" w:cs="Times New Roman"/>
          <w:b/>
          <w:bCs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_______</w:t>
      </w:r>
      <w:r w:rsidRPr="001D292D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__________.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O</w:t>
      </w:r>
      <w:r w:rsidRPr="001D292D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fferta </w:t>
      </w:r>
      <w:r w:rsidR="00260934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temporale ed </w:t>
      </w:r>
      <w:r w:rsidRPr="001D292D">
        <w:rPr>
          <w:rFonts w:ascii="Times New Roman" w:hAnsi="Times New Roman" w:cs="Times New Roman"/>
          <w:b/>
          <w:bCs/>
          <w:color w:val="000000"/>
          <w:sz w:val="22"/>
          <w:szCs w:val="22"/>
        </w:rPr>
        <w:t>economica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.</w:t>
      </w:r>
    </w:p>
    <w:p w:rsidR="00080AF0" w:rsidRPr="001D292D" w:rsidRDefault="00080AF0" w:rsidP="00080AF0">
      <w:pPr>
        <w:pStyle w:val="Corpotesto"/>
        <w:spacing w:line="240" w:lineRule="auto"/>
        <w:ind w:left="1418" w:hanging="1418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 xml:space="preserve">                        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 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b/>
          <w:sz w:val="22"/>
          <w:szCs w:val="22"/>
        </w:rPr>
        <w:t>Il sottoscritto</w:t>
      </w:r>
      <w:r w:rsidRPr="001D292D">
        <w:rPr>
          <w:rFonts w:ascii="Times New Roman" w:hAnsi="Times New Roman" w:cs="Times New Roman"/>
          <w:sz w:val="22"/>
          <w:szCs w:val="22"/>
        </w:rPr>
        <w:t xml:space="preserve"> _____</w:t>
      </w:r>
      <w:r>
        <w:rPr>
          <w:rFonts w:ascii="Times New Roman" w:hAnsi="Times New Roman" w:cs="Times New Roman"/>
          <w:sz w:val="22"/>
          <w:szCs w:val="22"/>
        </w:rPr>
        <w:t>______________________________ </w:t>
      </w:r>
      <w:r w:rsidRPr="001D292D">
        <w:rPr>
          <w:rFonts w:ascii="Times New Roman" w:hAnsi="Times New Roman" w:cs="Times New Roman"/>
          <w:sz w:val="22"/>
          <w:szCs w:val="22"/>
        </w:rPr>
        <w:t>nato a 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1D292D">
        <w:rPr>
          <w:rFonts w:ascii="Times New Roman" w:hAnsi="Times New Roman" w:cs="Times New Roman"/>
          <w:sz w:val="22"/>
          <w:szCs w:val="22"/>
        </w:rPr>
        <w:t>________________,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il ___________</w:t>
      </w:r>
      <w:r w:rsidRPr="001D292D">
        <w:rPr>
          <w:rFonts w:ascii="Times New Roman" w:hAnsi="Times New Roman" w:cs="Times New Roman"/>
          <w:sz w:val="22"/>
          <w:szCs w:val="22"/>
        </w:rPr>
        <w:t>, residente nel Comune di __________________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1D292D">
        <w:rPr>
          <w:rFonts w:ascii="Times New Roman" w:hAnsi="Times New Roman" w:cs="Times New Roman"/>
          <w:sz w:val="22"/>
          <w:szCs w:val="22"/>
        </w:rPr>
        <w:t>___________,  Provincia ________,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Stato _____________________, Via/Piazza ________________________________________ n</w:t>
      </w:r>
      <w:r>
        <w:rPr>
          <w:rFonts w:ascii="Times New Roman" w:hAnsi="Times New Roman" w:cs="Times New Roman"/>
          <w:sz w:val="22"/>
          <w:szCs w:val="22"/>
        </w:rPr>
        <w:t>._____</w:t>
      </w:r>
      <w:r w:rsidRPr="001D292D">
        <w:rPr>
          <w:rFonts w:ascii="Times New Roman" w:hAnsi="Times New Roman" w:cs="Times New Roman"/>
          <w:sz w:val="22"/>
          <w:szCs w:val="22"/>
        </w:rPr>
        <w:t>__,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 in qualità di     </w:t>
      </w:r>
      <w:r>
        <w:rPr>
          <w:rFonts w:ascii="Times New Roman" w:hAnsi="Times New Roman" w:cs="Times New Roman"/>
          <w:sz w:val="22"/>
          <w:szCs w:val="22"/>
        </w:rPr>
        <w:t>[_]</w:t>
      </w:r>
      <w:r w:rsidRPr="001D292D">
        <w:rPr>
          <w:rFonts w:ascii="Times New Roman" w:hAnsi="Times New Roman" w:cs="Times New Roman"/>
          <w:sz w:val="22"/>
          <w:szCs w:val="22"/>
        </w:rPr>
        <w:t xml:space="preserve"> titolare           </w:t>
      </w:r>
      <w:r>
        <w:rPr>
          <w:rFonts w:ascii="Times New Roman" w:hAnsi="Times New Roman" w:cs="Times New Roman"/>
          <w:sz w:val="22"/>
          <w:szCs w:val="22"/>
        </w:rPr>
        <w:t>[_]</w:t>
      </w:r>
      <w:r w:rsidRPr="001D292D">
        <w:rPr>
          <w:rFonts w:ascii="Times New Roman" w:hAnsi="Times New Roman" w:cs="Times New Roman"/>
          <w:sz w:val="22"/>
          <w:szCs w:val="22"/>
        </w:rPr>
        <w:t xml:space="preserve"> rappresentante legale             </w:t>
      </w:r>
      <w:r>
        <w:rPr>
          <w:rFonts w:ascii="Times New Roman" w:hAnsi="Times New Roman" w:cs="Times New Roman"/>
          <w:sz w:val="22"/>
          <w:szCs w:val="22"/>
        </w:rPr>
        <w:t>[_]</w:t>
      </w:r>
      <w:r w:rsidRPr="001D292D">
        <w:rPr>
          <w:rFonts w:ascii="Times New Roman" w:hAnsi="Times New Roman" w:cs="Times New Roman"/>
          <w:sz w:val="22"/>
          <w:szCs w:val="22"/>
        </w:rPr>
        <w:t xml:space="preserve"> procuratore 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b/>
          <w:sz w:val="22"/>
          <w:szCs w:val="22"/>
        </w:rPr>
        <w:t>della Ditta</w:t>
      </w:r>
      <w:r w:rsidRPr="001D292D">
        <w:rPr>
          <w:rFonts w:ascii="Times New Roman" w:hAnsi="Times New Roman" w:cs="Times New Roman"/>
          <w:sz w:val="22"/>
          <w:szCs w:val="22"/>
        </w:rPr>
        <w:t xml:space="preserve"> 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1D292D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________________________________________________________, 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con sede nel Comune di _____________________________, Provincia ______________________,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Stato___________________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1D292D">
        <w:rPr>
          <w:rFonts w:ascii="Times New Roman" w:hAnsi="Times New Roman" w:cs="Times New Roman"/>
          <w:sz w:val="22"/>
          <w:szCs w:val="22"/>
        </w:rPr>
        <w:t>__________, Via/Piazza ___</w:t>
      </w:r>
      <w:r>
        <w:rPr>
          <w:rFonts w:ascii="Times New Roman" w:hAnsi="Times New Roman" w:cs="Times New Roman"/>
          <w:sz w:val="22"/>
          <w:szCs w:val="22"/>
        </w:rPr>
        <w:t>___________________________ n. </w:t>
      </w:r>
      <w:r w:rsidRPr="001D292D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1D292D">
        <w:rPr>
          <w:rFonts w:ascii="Times New Roman" w:hAnsi="Times New Roman" w:cs="Times New Roman"/>
          <w:sz w:val="22"/>
          <w:szCs w:val="22"/>
        </w:rPr>
        <w:t xml:space="preserve">_, 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Codice fiscale numero _____________________ e con partita I.V.A. numero 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1D292D">
        <w:rPr>
          <w:rFonts w:ascii="Times New Roman" w:hAnsi="Times New Roman" w:cs="Times New Roman"/>
          <w:sz w:val="22"/>
          <w:szCs w:val="22"/>
        </w:rPr>
        <w:t>_________</w:t>
      </w:r>
    </w:p>
    <w:p w:rsidR="00080AF0" w:rsidRPr="001D292D" w:rsidRDefault="00080AF0" w:rsidP="00080AF0">
      <w:pPr>
        <w:pStyle w:val="Corpotesto"/>
        <w:spacing w:line="24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b/>
          <w:sz w:val="22"/>
          <w:szCs w:val="22"/>
        </w:rPr>
        <w:t>che partecipa alla gara in oggetto come</w:t>
      </w:r>
    </w:p>
    <w:p w:rsidR="00080AF0" w:rsidRPr="001D292D" w:rsidRDefault="00080AF0" w:rsidP="00080AF0">
      <w:pPr>
        <w:pStyle w:val="Corpotesto"/>
        <w:spacing w:line="240" w:lineRule="auto"/>
        <w:jc w:val="center"/>
        <w:rPr>
          <w:rFonts w:ascii="Times New Roman" w:hAnsi="Times New Roman" w:cs="Times New Roman"/>
          <w:sz w:val="22"/>
          <w:szCs w:val="22"/>
        </w:rPr>
      </w:pP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bookmarkStart w:id="0" w:name="Controllo23"/>
      <w:bookmarkEnd w:id="0"/>
      <w:r w:rsidRPr="001D292D">
        <w:rPr>
          <w:rFonts w:ascii="Times New Roman" w:hAnsi="Times New Roman" w:cs="Times New Roman"/>
          <w:b/>
          <w:sz w:val="22"/>
          <w:szCs w:val="22"/>
        </w:rPr>
        <w:t>concorrente singolo;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b/>
          <w:i/>
          <w:sz w:val="22"/>
          <w:szCs w:val="22"/>
          <w:shd w:val="clear" w:color="auto" w:fill="FFFF00"/>
        </w:rPr>
      </w:pPr>
      <w:bookmarkStart w:id="1" w:name="Controllo110"/>
      <w:bookmarkEnd w:id="1"/>
      <w:r w:rsidRPr="001D292D">
        <w:rPr>
          <w:rFonts w:ascii="Times New Roman" w:hAnsi="Times New Roman" w:cs="Times New Roman"/>
          <w:b/>
          <w:sz w:val="22"/>
          <w:szCs w:val="22"/>
        </w:rPr>
        <w:t>mandataria / capogruppo del R.T.I. denominato</w:t>
      </w:r>
      <w:r w:rsidRPr="00783F35">
        <w:rPr>
          <w:rFonts w:ascii="Times New Roman" w:hAnsi="Times New Roman" w:cs="Times New Roman"/>
          <w:sz w:val="22"/>
          <w:szCs w:val="22"/>
        </w:rPr>
        <w:t>________</w:t>
      </w:r>
      <w:r>
        <w:rPr>
          <w:rFonts w:ascii="Times New Roman" w:hAnsi="Times New Roman" w:cs="Times New Roman"/>
          <w:sz w:val="22"/>
          <w:szCs w:val="22"/>
        </w:rPr>
        <w:t>_______________________</w:t>
      </w:r>
      <w:r w:rsidRPr="00783F35">
        <w:rPr>
          <w:rFonts w:ascii="Times New Roman" w:hAnsi="Times New Roman" w:cs="Times New Roman"/>
          <w:sz w:val="22"/>
          <w:szCs w:val="22"/>
        </w:rPr>
        <w:t>___________</w:t>
      </w:r>
    </w:p>
    <w:p w:rsidR="00080AF0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b/>
          <w:i/>
          <w:sz w:val="22"/>
          <w:szCs w:val="22"/>
        </w:rPr>
        <w:t>(solo in caso di R.T.I., compilare con i dati delle ditte mandanti),</w:t>
      </w:r>
      <w:r w:rsidRPr="001D292D">
        <w:rPr>
          <w:rFonts w:ascii="Times New Roman" w:hAnsi="Times New Roman" w:cs="Times New Roman"/>
          <w:sz w:val="22"/>
          <w:szCs w:val="22"/>
        </w:rPr>
        <w:t> </w:t>
      </w:r>
    </w:p>
    <w:p w:rsidR="00080AF0" w:rsidRDefault="00080AF0" w:rsidP="00080AF0">
      <w:pPr>
        <w:pStyle w:val="Corpotesto"/>
        <w:spacing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80AF0" w:rsidRPr="001D292D" w:rsidRDefault="00080AF0" w:rsidP="00080AF0">
      <w:pPr>
        <w:pStyle w:val="Corpotesto"/>
        <w:spacing w:line="240" w:lineRule="auto"/>
        <w:jc w:val="center"/>
        <w:rPr>
          <w:rFonts w:ascii="Times New Roman" w:hAnsi="Times New Roman" w:cs="Times New Roman"/>
          <w:b/>
          <w:i/>
          <w:sz w:val="22"/>
          <w:szCs w:val="22"/>
          <w:shd w:val="clear" w:color="auto" w:fill="FFFF00"/>
        </w:rPr>
      </w:pPr>
      <w:r w:rsidRPr="001D292D">
        <w:rPr>
          <w:rFonts w:ascii="Times New Roman" w:hAnsi="Times New Roman" w:cs="Times New Roman"/>
          <w:b/>
          <w:sz w:val="22"/>
          <w:szCs w:val="22"/>
        </w:rPr>
        <w:t>E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b/>
          <w:sz w:val="22"/>
          <w:szCs w:val="22"/>
        </w:rPr>
        <w:t>Il sottoscritto</w:t>
      </w:r>
      <w:r w:rsidRPr="001D292D">
        <w:rPr>
          <w:rFonts w:ascii="Times New Roman" w:hAnsi="Times New Roman" w:cs="Times New Roman"/>
          <w:sz w:val="22"/>
          <w:szCs w:val="22"/>
        </w:rPr>
        <w:t xml:space="preserve"> ____________________________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1D292D">
        <w:rPr>
          <w:rFonts w:ascii="Times New Roman" w:hAnsi="Times New Roman" w:cs="Times New Roman"/>
          <w:sz w:val="22"/>
          <w:szCs w:val="22"/>
        </w:rPr>
        <w:t>_______ nato a 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1D292D">
        <w:rPr>
          <w:rFonts w:ascii="Times New Roman" w:hAnsi="Times New Roman" w:cs="Times New Roman"/>
          <w:sz w:val="22"/>
          <w:szCs w:val="22"/>
        </w:rPr>
        <w:t>________,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il ___________</w:t>
      </w:r>
      <w:r w:rsidRPr="001D292D">
        <w:rPr>
          <w:rFonts w:ascii="Times New Roman" w:hAnsi="Times New Roman" w:cs="Times New Roman"/>
          <w:sz w:val="22"/>
          <w:szCs w:val="22"/>
        </w:rPr>
        <w:t>, residente nel Comune di __________</w:t>
      </w:r>
      <w:r>
        <w:rPr>
          <w:rFonts w:ascii="Times New Roman" w:hAnsi="Times New Roman" w:cs="Times New Roman"/>
          <w:sz w:val="22"/>
          <w:szCs w:val="22"/>
        </w:rPr>
        <w:t>________________________,</w:t>
      </w:r>
      <w:r w:rsidRPr="001D292D">
        <w:rPr>
          <w:rFonts w:ascii="Times New Roman" w:hAnsi="Times New Roman" w:cs="Times New Roman"/>
          <w:sz w:val="22"/>
          <w:szCs w:val="22"/>
        </w:rPr>
        <w:t> Provincia ______,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Stato 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1D292D">
        <w:rPr>
          <w:rFonts w:ascii="Times New Roman" w:hAnsi="Times New Roman" w:cs="Times New Roman"/>
          <w:sz w:val="22"/>
          <w:szCs w:val="22"/>
        </w:rPr>
        <w:t>___, Via/Piazza _____________________________________ n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1D292D"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1D292D">
        <w:rPr>
          <w:rFonts w:ascii="Times New Roman" w:hAnsi="Times New Roman" w:cs="Times New Roman"/>
          <w:sz w:val="22"/>
          <w:szCs w:val="22"/>
        </w:rPr>
        <w:t>_,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 xml:space="preserve">in qualità di rappresentante legale 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della</w:t>
      </w:r>
      <w:r w:rsidRPr="001D292D">
        <w:rPr>
          <w:rFonts w:ascii="Times New Roman" w:hAnsi="Times New Roman" w:cs="Times New Roman"/>
          <w:b/>
          <w:sz w:val="22"/>
          <w:szCs w:val="22"/>
        </w:rPr>
        <w:t>Ditta MANDANTE</w:t>
      </w:r>
      <w:r w:rsidRPr="001D292D">
        <w:rPr>
          <w:rFonts w:ascii="Times New Roman" w:hAnsi="Times New Roman" w:cs="Times New Roman"/>
          <w:sz w:val="22"/>
          <w:szCs w:val="22"/>
        </w:rPr>
        <w:t xml:space="preserve"> 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1D292D">
        <w:rPr>
          <w:rFonts w:ascii="Times New Roman" w:hAnsi="Times New Roman" w:cs="Times New Roman"/>
          <w:sz w:val="22"/>
          <w:szCs w:val="22"/>
        </w:rPr>
        <w:t>____________,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con sede nel Comune di _________________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1D292D">
        <w:rPr>
          <w:rFonts w:ascii="Times New Roman" w:hAnsi="Times New Roman" w:cs="Times New Roman"/>
          <w:sz w:val="22"/>
          <w:szCs w:val="22"/>
        </w:rPr>
        <w:t>___</w:t>
      </w:r>
      <w:r>
        <w:rPr>
          <w:rFonts w:ascii="Times New Roman" w:hAnsi="Times New Roman" w:cs="Times New Roman"/>
          <w:sz w:val="22"/>
          <w:szCs w:val="22"/>
        </w:rPr>
        <w:t>___________________</w:t>
      </w:r>
      <w:r w:rsidRPr="001D292D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____, Provincia __</w:t>
      </w:r>
      <w:r w:rsidRPr="001D292D">
        <w:rPr>
          <w:rFonts w:ascii="Times New Roman" w:hAnsi="Times New Roman" w:cs="Times New Roman"/>
          <w:sz w:val="22"/>
          <w:szCs w:val="22"/>
        </w:rPr>
        <w:t>____,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Stato 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1D292D">
        <w:rPr>
          <w:rFonts w:ascii="Times New Roman" w:hAnsi="Times New Roman" w:cs="Times New Roman"/>
          <w:sz w:val="22"/>
          <w:szCs w:val="22"/>
        </w:rPr>
        <w:t>___, Via/Piazza _____________________________________ n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1D292D"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1D292D">
        <w:rPr>
          <w:rFonts w:ascii="Times New Roman" w:hAnsi="Times New Roman" w:cs="Times New Roman"/>
          <w:sz w:val="22"/>
          <w:szCs w:val="22"/>
        </w:rPr>
        <w:t>_,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Codice fiscale numero / partita I.V.A. numero: 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1D292D">
        <w:rPr>
          <w:rFonts w:ascii="Times New Roman" w:hAnsi="Times New Roman" w:cs="Times New Roman"/>
          <w:sz w:val="22"/>
          <w:szCs w:val="22"/>
        </w:rPr>
        <w:t>_______________________________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b/>
          <w:sz w:val="22"/>
          <w:szCs w:val="22"/>
        </w:rPr>
        <w:t>Il sottoscritto</w:t>
      </w:r>
      <w:r w:rsidRPr="001D292D">
        <w:rPr>
          <w:rFonts w:ascii="Times New Roman" w:hAnsi="Times New Roman" w:cs="Times New Roman"/>
          <w:sz w:val="22"/>
          <w:szCs w:val="22"/>
        </w:rPr>
        <w:t xml:space="preserve"> ___________________________________ nato a 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1D292D">
        <w:rPr>
          <w:rFonts w:ascii="Times New Roman" w:hAnsi="Times New Roman" w:cs="Times New Roman"/>
          <w:sz w:val="22"/>
          <w:szCs w:val="22"/>
        </w:rPr>
        <w:t>__________________,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il ___________</w:t>
      </w:r>
      <w:r w:rsidRPr="001D292D">
        <w:rPr>
          <w:rFonts w:ascii="Times New Roman" w:hAnsi="Times New Roman" w:cs="Times New Roman"/>
          <w:sz w:val="22"/>
          <w:szCs w:val="22"/>
        </w:rPr>
        <w:t>, residente nel Comune di __________</w:t>
      </w:r>
      <w:r>
        <w:rPr>
          <w:rFonts w:ascii="Times New Roman" w:hAnsi="Times New Roman" w:cs="Times New Roman"/>
          <w:sz w:val="22"/>
          <w:szCs w:val="22"/>
        </w:rPr>
        <w:t>________________________,</w:t>
      </w:r>
      <w:r w:rsidRPr="001D292D">
        <w:rPr>
          <w:rFonts w:ascii="Times New Roman" w:hAnsi="Times New Roman" w:cs="Times New Roman"/>
          <w:sz w:val="22"/>
          <w:szCs w:val="22"/>
        </w:rPr>
        <w:t> Provincia ______,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Stato 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1D292D">
        <w:rPr>
          <w:rFonts w:ascii="Times New Roman" w:hAnsi="Times New Roman" w:cs="Times New Roman"/>
          <w:sz w:val="22"/>
          <w:szCs w:val="22"/>
        </w:rPr>
        <w:t>___, Via/Piazza _____________________________________ n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1D292D"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1D292D">
        <w:rPr>
          <w:rFonts w:ascii="Times New Roman" w:hAnsi="Times New Roman" w:cs="Times New Roman"/>
          <w:sz w:val="22"/>
          <w:szCs w:val="22"/>
        </w:rPr>
        <w:t>_,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 xml:space="preserve">in qualità di rappresentante legale 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della</w:t>
      </w:r>
      <w:r w:rsidRPr="001D292D">
        <w:rPr>
          <w:rFonts w:ascii="Times New Roman" w:hAnsi="Times New Roman" w:cs="Times New Roman"/>
          <w:b/>
          <w:sz w:val="22"/>
          <w:szCs w:val="22"/>
        </w:rPr>
        <w:t>Ditta MANDANTE</w:t>
      </w:r>
      <w:r w:rsidRPr="001D292D">
        <w:rPr>
          <w:rFonts w:ascii="Times New Roman" w:hAnsi="Times New Roman" w:cs="Times New Roman"/>
          <w:sz w:val="22"/>
          <w:szCs w:val="22"/>
        </w:rPr>
        <w:t xml:space="preserve"> 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1D292D">
        <w:rPr>
          <w:rFonts w:ascii="Times New Roman" w:hAnsi="Times New Roman" w:cs="Times New Roman"/>
          <w:sz w:val="22"/>
          <w:szCs w:val="22"/>
        </w:rPr>
        <w:t>______________,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con sede nel Comune di 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___________________________________, Provincia ___</w:t>
      </w:r>
      <w:r w:rsidRPr="001D292D">
        <w:rPr>
          <w:rFonts w:ascii="Times New Roman" w:hAnsi="Times New Roman" w:cs="Times New Roman"/>
          <w:sz w:val="22"/>
          <w:szCs w:val="22"/>
        </w:rPr>
        <w:t>___,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Stato 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1D292D">
        <w:rPr>
          <w:rFonts w:ascii="Times New Roman" w:hAnsi="Times New Roman" w:cs="Times New Roman"/>
          <w:sz w:val="22"/>
          <w:szCs w:val="22"/>
        </w:rPr>
        <w:t>___, Via/Piazza _____________________________________ n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1D292D"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1D292D">
        <w:rPr>
          <w:rFonts w:ascii="Times New Roman" w:hAnsi="Times New Roman" w:cs="Times New Roman"/>
          <w:sz w:val="22"/>
          <w:szCs w:val="22"/>
        </w:rPr>
        <w:t>_,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b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Codice fiscale numero / partita I.V.A. numero: __________________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1D292D">
        <w:rPr>
          <w:rFonts w:ascii="Times New Roman" w:hAnsi="Times New Roman" w:cs="Times New Roman"/>
          <w:sz w:val="22"/>
          <w:szCs w:val="22"/>
        </w:rPr>
        <w:t>_____________________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b/>
          <w:sz w:val="22"/>
          <w:szCs w:val="22"/>
        </w:rPr>
        <w:t>Il sottoscritto</w:t>
      </w:r>
      <w:r w:rsidRPr="001D292D">
        <w:rPr>
          <w:rFonts w:ascii="Times New Roman" w:hAnsi="Times New Roman" w:cs="Times New Roman"/>
          <w:sz w:val="22"/>
          <w:szCs w:val="22"/>
        </w:rPr>
        <w:t xml:space="preserve"> ______________________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1D292D">
        <w:rPr>
          <w:rFonts w:ascii="Times New Roman" w:hAnsi="Times New Roman" w:cs="Times New Roman"/>
          <w:sz w:val="22"/>
          <w:szCs w:val="22"/>
        </w:rPr>
        <w:t>_____________ nato a __</w:t>
      </w:r>
      <w:r>
        <w:rPr>
          <w:rFonts w:ascii="Times New Roman" w:hAnsi="Times New Roman" w:cs="Times New Roman"/>
          <w:sz w:val="22"/>
          <w:szCs w:val="22"/>
        </w:rPr>
        <w:t>________________________</w:t>
      </w:r>
      <w:r w:rsidRPr="001D292D">
        <w:rPr>
          <w:rFonts w:ascii="Times New Roman" w:hAnsi="Times New Roman" w:cs="Times New Roman"/>
          <w:sz w:val="22"/>
          <w:szCs w:val="22"/>
        </w:rPr>
        <w:t>_____,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il ___________</w:t>
      </w:r>
      <w:r w:rsidRPr="001D292D">
        <w:rPr>
          <w:rFonts w:ascii="Times New Roman" w:hAnsi="Times New Roman" w:cs="Times New Roman"/>
          <w:sz w:val="22"/>
          <w:szCs w:val="22"/>
        </w:rPr>
        <w:t>, residente nel Comune di __________</w:t>
      </w:r>
      <w:r>
        <w:rPr>
          <w:rFonts w:ascii="Times New Roman" w:hAnsi="Times New Roman" w:cs="Times New Roman"/>
          <w:sz w:val="22"/>
          <w:szCs w:val="22"/>
        </w:rPr>
        <w:t>________________________,</w:t>
      </w:r>
      <w:r w:rsidRPr="001D292D">
        <w:rPr>
          <w:rFonts w:ascii="Times New Roman" w:hAnsi="Times New Roman" w:cs="Times New Roman"/>
          <w:sz w:val="22"/>
          <w:szCs w:val="22"/>
        </w:rPr>
        <w:t> Provincia ______,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Stato 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1D292D">
        <w:rPr>
          <w:rFonts w:ascii="Times New Roman" w:hAnsi="Times New Roman" w:cs="Times New Roman"/>
          <w:sz w:val="22"/>
          <w:szCs w:val="22"/>
        </w:rPr>
        <w:t>___, Via/Piazza _____________________________________ n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1D292D"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1D292D">
        <w:rPr>
          <w:rFonts w:ascii="Times New Roman" w:hAnsi="Times New Roman" w:cs="Times New Roman"/>
          <w:sz w:val="22"/>
          <w:szCs w:val="22"/>
        </w:rPr>
        <w:t>_,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 xml:space="preserve">in qualità di rappresentante legale 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della</w:t>
      </w:r>
      <w:r w:rsidRPr="001D292D">
        <w:rPr>
          <w:rFonts w:ascii="Times New Roman" w:hAnsi="Times New Roman" w:cs="Times New Roman"/>
          <w:b/>
          <w:sz w:val="22"/>
          <w:szCs w:val="22"/>
        </w:rPr>
        <w:t>Ditta MANDANTE</w:t>
      </w:r>
      <w:r w:rsidRPr="001D292D">
        <w:rPr>
          <w:rFonts w:ascii="Times New Roman" w:hAnsi="Times New Roman" w:cs="Times New Roman"/>
          <w:sz w:val="22"/>
          <w:szCs w:val="22"/>
        </w:rPr>
        <w:t xml:space="preserve"> 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1D292D">
        <w:rPr>
          <w:rFonts w:ascii="Times New Roman" w:hAnsi="Times New Roman" w:cs="Times New Roman"/>
          <w:sz w:val="22"/>
          <w:szCs w:val="22"/>
        </w:rPr>
        <w:t>_________,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con sede nel Comune di 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___________________________________, Provincia ___</w:t>
      </w:r>
      <w:r w:rsidRPr="001D292D">
        <w:rPr>
          <w:rFonts w:ascii="Times New Roman" w:hAnsi="Times New Roman" w:cs="Times New Roman"/>
          <w:sz w:val="22"/>
          <w:szCs w:val="22"/>
        </w:rPr>
        <w:t>___,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lastRenderedPageBreak/>
        <w:t>Stato __________________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1D292D">
        <w:rPr>
          <w:rFonts w:ascii="Times New Roman" w:hAnsi="Times New Roman" w:cs="Times New Roman"/>
          <w:sz w:val="22"/>
          <w:szCs w:val="22"/>
        </w:rPr>
        <w:t>___, Via/Piazza _____________________________________ n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1D292D">
        <w:rPr>
          <w:rFonts w:ascii="Times New Roman" w:hAnsi="Times New Roman" w:cs="Times New Roman"/>
          <w:sz w:val="22"/>
          <w:szCs w:val="22"/>
        </w:rPr>
        <w:t xml:space="preserve"> 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1D292D">
        <w:rPr>
          <w:rFonts w:ascii="Times New Roman" w:hAnsi="Times New Roman" w:cs="Times New Roman"/>
          <w:sz w:val="22"/>
          <w:szCs w:val="22"/>
        </w:rPr>
        <w:t>_,</w:t>
      </w: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Codice fiscale numero / partita I.V.A. numero: 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Pr="001D292D">
        <w:rPr>
          <w:rFonts w:ascii="Times New Roman" w:hAnsi="Times New Roman" w:cs="Times New Roman"/>
          <w:sz w:val="22"/>
          <w:szCs w:val="22"/>
        </w:rPr>
        <w:t>__________________________</w:t>
      </w:r>
    </w:p>
    <w:p w:rsidR="00080AF0" w:rsidRPr="001D292D" w:rsidRDefault="00080AF0" w:rsidP="00080AF0">
      <w:pPr>
        <w:pStyle w:val="Corpotesto"/>
        <w:spacing w:line="240" w:lineRule="auto"/>
        <w:ind w:left="360"/>
        <w:jc w:val="left"/>
        <w:rPr>
          <w:rFonts w:ascii="Times New Roman" w:hAnsi="Times New Roman" w:cs="Times New Roman"/>
          <w:b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 </w:t>
      </w:r>
    </w:p>
    <w:p w:rsidR="00080AF0" w:rsidRPr="001D292D" w:rsidRDefault="00080AF0" w:rsidP="00080AF0">
      <w:pPr>
        <w:pStyle w:val="Corpotesto"/>
        <w:spacing w:line="24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b/>
          <w:sz w:val="22"/>
          <w:szCs w:val="22"/>
        </w:rPr>
        <w:t>DICHIARA / DICHIARANO   DI OFFRIRE</w:t>
      </w:r>
    </w:p>
    <w:p w:rsidR="00446060" w:rsidRPr="00446060" w:rsidRDefault="00446060" w:rsidP="00446060">
      <w:pPr>
        <w:pStyle w:val="Corpotesto"/>
        <w:rPr>
          <w:rFonts w:ascii="Times New Roman" w:hAnsi="Times New Roman" w:cs="Times New Roman"/>
          <w:sz w:val="22"/>
          <w:szCs w:val="22"/>
        </w:rPr>
      </w:pPr>
      <w:r w:rsidRPr="00446060">
        <w:rPr>
          <w:rFonts w:ascii="Times New Roman" w:hAnsi="Times New Roman" w:cs="Times New Roman"/>
          <w:sz w:val="22"/>
          <w:szCs w:val="22"/>
        </w:rPr>
        <w:t>sull’importo posto a base di gara, un prezzo complessivo e incondizionato, pari ad:</w:t>
      </w:r>
    </w:p>
    <w:p w:rsidR="00446060" w:rsidRPr="00446060" w:rsidRDefault="00446060" w:rsidP="00446060">
      <w:pPr>
        <w:pStyle w:val="Corpotesto"/>
        <w:rPr>
          <w:rFonts w:ascii="Times New Roman" w:hAnsi="Times New Roman" w:cs="Times New Roman"/>
          <w:sz w:val="22"/>
          <w:szCs w:val="22"/>
        </w:rPr>
      </w:pPr>
      <w:r w:rsidRPr="00446060">
        <w:rPr>
          <w:rFonts w:ascii="Times New Roman" w:hAnsi="Times New Roman" w:cs="Times New Roman"/>
          <w:sz w:val="22"/>
          <w:szCs w:val="22"/>
        </w:rPr>
        <w:t>€ ____________________,_____ (in cifre),</w:t>
      </w:r>
    </w:p>
    <w:p w:rsidR="00446060" w:rsidRPr="00446060" w:rsidRDefault="00446060" w:rsidP="00446060">
      <w:pPr>
        <w:pStyle w:val="Corpotesto"/>
        <w:rPr>
          <w:rFonts w:ascii="Times New Roman" w:hAnsi="Times New Roman" w:cs="Times New Roman"/>
          <w:sz w:val="22"/>
          <w:szCs w:val="22"/>
        </w:rPr>
      </w:pPr>
      <w:r w:rsidRPr="00446060">
        <w:rPr>
          <w:rFonts w:ascii="Times New Roman" w:hAnsi="Times New Roman" w:cs="Times New Roman"/>
          <w:sz w:val="22"/>
          <w:szCs w:val="22"/>
        </w:rPr>
        <w:t>€ ________________________________________________ virgola _________) (in lettere),</w:t>
      </w:r>
    </w:p>
    <w:p w:rsidR="00446060" w:rsidRPr="00446060" w:rsidRDefault="00446060" w:rsidP="00446060">
      <w:pPr>
        <w:pStyle w:val="Corpotesto"/>
        <w:rPr>
          <w:rFonts w:ascii="Times New Roman" w:hAnsi="Times New Roman" w:cs="Times New Roman"/>
          <w:sz w:val="22"/>
          <w:szCs w:val="22"/>
        </w:rPr>
      </w:pPr>
      <w:r w:rsidRPr="00446060">
        <w:rPr>
          <w:rFonts w:ascii="Times New Roman" w:hAnsi="Times New Roman" w:cs="Times New Roman"/>
          <w:sz w:val="22"/>
          <w:szCs w:val="22"/>
        </w:rPr>
        <w:t>corrispondente ad un ribasso percentuale pari al</w:t>
      </w:r>
    </w:p>
    <w:p w:rsidR="00446060" w:rsidRPr="00446060" w:rsidRDefault="00446060" w:rsidP="00446060">
      <w:pPr>
        <w:pStyle w:val="Corpotesto"/>
        <w:rPr>
          <w:rFonts w:ascii="Times New Roman" w:hAnsi="Times New Roman" w:cs="Times New Roman"/>
          <w:sz w:val="22"/>
          <w:szCs w:val="22"/>
        </w:rPr>
      </w:pPr>
      <w:r w:rsidRPr="00446060">
        <w:rPr>
          <w:rFonts w:ascii="Times New Roman" w:hAnsi="Times New Roman" w:cs="Times New Roman"/>
          <w:sz w:val="22"/>
          <w:szCs w:val="22"/>
        </w:rPr>
        <w:t xml:space="preserve"> ______________________,_____% (in cifre),</w:t>
      </w:r>
    </w:p>
    <w:p w:rsidR="00446060" w:rsidRPr="00446060" w:rsidRDefault="00446060" w:rsidP="00446060">
      <w:pPr>
        <w:pStyle w:val="Corpotesto"/>
        <w:rPr>
          <w:rFonts w:ascii="Times New Roman" w:hAnsi="Times New Roman" w:cs="Times New Roman"/>
          <w:sz w:val="22"/>
          <w:szCs w:val="22"/>
        </w:rPr>
      </w:pPr>
      <w:r w:rsidRPr="00446060">
        <w:rPr>
          <w:rFonts w:ascii="Times New Roman" w:hAnsi="Times New Roman" w:cs="Times New Roman"/>
          <w:sz w:val="22"/>
          <w:szCs w:val="22"/>
        </w:rPr>
        <w:t xml:space="preserve"> _______________________________________________ virgola __________ %) (in lettere),</w:t>
      </w:r>
    </w:p>
    <w:p w:rsidR="00446060" w:rsidRDefault="00446060" w:rsidP="00446060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:rsidR="00446060" w:rsidRDefault="00446060" w:rsidP="00446060">
      <w:pPr>
        <w:pStyle w:val="Corpotesto"/>
        <w:rPr>
          <w:rFonts w:ascii="Times New Roman" w:hAnsi="Times New Roman" w:cs="Times New Roman"/>
          <w:sz w:val="22"/>
          <w:szCs w:val="22"/>
        </w:rPr>
      </w:pPr>
      <w:r w:rsidRPr="00446060">
        <w:rPr>
          <w:rFonts w:ascii="Times New Roman" w:hAnsi="Times New Roman" w:cs="Times New Roman"/>
          <w:sz w:val="22"/>
          <w:szCs w:val="22"/>
        </w:rPr>
        <w:t xml:space="preserve">Ai sensi dell’art. 95, comma 10 del </w:t>
      </w:r>
      <w:proofErr w:type="spellStart"/>
      <w:r w:rsidRPr="00446060">
        <w:rPr>
          <w:rFonts w:ascii="Times New Roman" w:hAnsi="Times New Roman" w:cs="Times New Roman"/>
          <w:sz w:val="22"/>
          <w:szCs w:val="22"/>
        </w:rPr>
        <w:t>d.lgs</w:t>
      </w:r>
      <w:proofErr w:type="spellEnd"/>
      <w:r w:rsidRPr="00446060">
        <w:rPr>
          <w:rFonts w:ascii="Times New Roman" w:hAnsi="Times New Roman" w:cs="Times New Roman"/>
          <w:sz w:val="22"/>
          <w:szCs w:val="22"/>
        </w:rPr>
        <w:t xml:space="preserve"> 50/2016, lo scrivente </w:t>
      </w:r>
    </w:p>
    <w:p w:rsidR="00446060" w:rsidRPr="00446060" w:rsidRDefault="00446060" w:rsidP="00446060">
      <w:pPr>
        <w:pStyle w:val="Corpotes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46060">
        <w:rPr>
          <w:rFonts w:ascii="Times New Roman" w:hAnsi="Times New Roman" w:cs="Times New Roman"/>
          <w:b/>
          <w:sz w:val="22"/>
          <w:szCs w:val="22"/>
        </w:rPr>
        <w:t>DICHIARA</w:t>
      </w:r>
    </w:p>
    <w:p w:rsidR="00080AF0" w:rsidRDefault="00446060" w:rsidP="00446060">
      <w:pPr>
        <w:pStyle w:val="Corpotes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</w:t>
      </w:r>
      <w:r w:rsidRPr="00446060">
        <w:rPr>
          <w:rFonts w:ascii="Times New Roman" w:hAnsi="Times New Roman" w:cs="Times New Roman"/>
          <w:sz w:val="22"/>
          <w:szCs w:val="22"/>
        </w:rPr>
        <w:t>che i propri costi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446060">
        <w:rPr>
          <w:rFonts w:ascii="Times New Roman" w:hAnsi="Times New Roman" w:cs="Times New Roman"/>
          <w:sz w:val="22"/>
          <w:szCs w:val="22"/>
        </w:rPr>
        <w:t>aziendali concernenti l'adempimento delle disposizioni in materia di salute e sicurezza sui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446060">
        <w:rPr>
          <w:rFonts w:ascii="Times New Roman" w:hAnsi="Times New Roman" w:cs="Times New Roman"/>
          <w:sz w:val="22"/>
          <w:szCs w:val="22"/>
        </w:rPr>
        <w:t>luoghi di lavoro sono pari</w:t>
      </w:r>
      <w:r>
        <w:rPr>
          <w:rFonts w:ascii="Times New Roman" w:hAnsi="Times New Roman" w:cs="Times New Roman"/>
          <w:sz w:val="22"/>
          <w:szCs w:val="22"/>
        </w:rPr>
        <w:t xml:space="preserve"> ad € ________________,____;</w:t>
      </w:r>
    </w:p>
    <w:p w:rsidR="00446060" w:rsidRDefault="00446060" w:rsidP="00446060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:rsidR="00446060" w:rsidRPr="001D292D" w:rsidRDefault="00446060" w:rsidP="00446060">
      <w:pPr>
        <w:pStyle w:val="Corpotes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che </w:t>
      </w:r>
      <w:r w:rsidRPr="00446060">
        <w:rPr>
          <w:rFonts w:ascii="Times New Roman" w:hAnsi="Times New Roman" w:cs="Times New Roman"/>
          <w:sz w:val="22"/>
          <w:szCs w:val="22"/>
        </w:rPr>
        <w:t>i propri costi della manodopera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446060">
        <w:rPr>
          <w:rFonts w:ascii="Times New Roman" w:hAnsi="Times New Roman" w:cs="Times New Roman"/>
          <w:sz w:val="22"/>
          <w:szCs w:val="22"/>
        </w:rPr>
        <w:t>sono pari</w:t>
      </w:r>
      <w:r>
        <w:rPr>
          <w:rFonts w:ascii="Times New Roman" w:hAnsi="Times New Roman" w:cs="Times New Roman"/>
          <w:sz w:val="22"/>
          <w:szCs w:val="22"/>
        </w:rPr>
        <w:t xml:space="preserve"> ad € ________________,____;</w:t>
      </w:r>
    </w:p>
    <w:p w:rsidR="00446060" w:rsidRDefault="00446060" w:rsidP="00080AF0">
      <w:p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it-IT"/>
        </w:rPr>
      </w:pPr>
    </w:p>
    <w:p w:rsidR="00260934" w:rsidRDefault="00260934" w:rsidP="00080AF0">
      <w:p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it-IT"/>
        </w:rPr>
      </w:pPr>
      <w:r>
        <w:rPr>
          <w:rFonts w:ascii="Times New Roman" w:hAnsi="Times New Roman" w:cs="Times New Roman"/>
          <w:sz w:val="22"/>
          <w:szCs w:val="22"/>
          <w:lang w:eastAsia="it-IT"/>
        </w:rPr>
        <w:t xml:space="preserve">3. che il ribasso temporale sui giorni previsti dal capitolato pari a 240 gg sono ____ gg </w:t>
      </w:r>
      <w:proofErr w:type="spellStart"/>
      <w:r>
        <w:rPr>
          <w:rFonts w:ascii="Times New Roman" w:hAnsi="Times New Roman" w:cs="Times New Roman"/>
          <w:sz w:val="22"/>
          <w:szCs w:val="22"/>
          <w:lang w:eastAsia="it-IT"/>
        </w:rPr>
        <w:t>diconsi</w:t>
      </w:r>
      <w:proofErr w:type="spellEnd"/>
      <w:r>
        <w:rPr>
          <w:rFonts w:ascii="Times New Roman" w:hAnsi="Times New Roman" w:cs="Times New Roman"/>
          <w:sz w:val="22"/>
          <w:szCs w:val="22"/>
          <w:lang w:eastAsia="it-IT"/>
        </w:rPr>
        <w:t xml:space="preserve"> in lettere ( _________ giorni).</w:t>
      </w:r>
      <w:bookmarkStart w:id="2" w:name="_GoBack"/>
      <w:bookmarkEnd w:id="2"/>
    </w:p>
    <w:p w:rsidR="00446060" w:rsidRDefault="00446060" w:rsidP="00080AF0">
      <w:p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it-IT"/>
        </w:rPr>
      </w:pPr>
    </w:p>
    <w:p w:rsidR="00080AF0" w:rsidRPr="001D292D" w:rsidRDefault="00080AF0" w:rsidP="00080AF0">
      <w:p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it-IT"/>
        </w:rPr>
      </w:pPr>
      <w:r w:rsidRPr="001D292D">
        <w:rPr>
          <w:rFonts w:ascii="Times New Roman" w:hAnsi="Times New Roman" w:cs="Times New Roman"/>
          <w:sz w:val="22"/>
          <w:szCs w:val="22"/>
          <w:lang w:eastAsia="it-IT"/>
        </w:rPr>
        <w:t>Si rilascia inoltre la seguente dichiarazione:</w:t>
      </w:r>
    </w:p>
    <w:p w:rsidR="00080AF0" w:rsidRPr="001D292D" w:rsidRDefault="00080AF0" w:rsidP="00080AF0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</w:p>
    <w:p w:rsidR="00080AF0" w:rsidRPr="001D292D" w:rsidRDefault="00080AF0" w:rsidP="00080AF0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lang w:eastAsia="it-IT"/>
        </w:rPr>
      </w:pPr>
      <w:r w:rsidRPr="001D292D">
        <w:rPr>
          <w:rFonts w:ascii="Times New Roman" w:hAnsi="Times New Roman" w:cs="Times New Roman"/>
          <w:sz w:val="22"/>
          <w:szCs w:val="22"/>
        </w:rPr>
        <w:t>1) di aver tenuto conto delle eventuali discordanze nelle indicazioni qualitative e quantitative delle voci rilevabili dal computo metrico estimativo nella formulazione dell’offerta, che, riferita all’esecuzione dei lavori secondo gli elaborati progettuali posti a base di gara, resta comunque fissa ed invariabile.</w:t>
      </w:r>
    </w:p>
    <w:p w:rsidR="00080AF0" w:rsidRPr="001D292D" w:rsidRDefault="00080AF0" w:rsidP="00080AF0">
      <w:pPr>
        <w:pStyle w:val="Corpotesto"/>
        <w:spacing w:line="240" w:lineRule="auto"/>
        <w:ind w:left="1353"/>
        <w:rPr>
          <w:rFonts w:ascii="Times New Roman" w:hAnsi="Times New Roman" w:cs="Times New Roman"/>
          <w:sz w:val="22"/>
          <w:szCs w:val="22"/>
        </w:rPr>
      </w:pPr>
    </w:p>
    <w:p w:rsidR="00080AF0" w:rsidRPr="001D292D" w:rsidRDefault="00080AF0" w:rsidP="00080AF0">
      <w:pPr>
        <w:pStyle w:val="Corpotesto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>  </w:t>
      </w:r>
    </w:p>
    <w:p w:rsidR="00080AF0" w:rsidRDefault="00080AF0" w:rsidP="00080AF0">
      <w:pPr>
        <w:pStyle w:val="Corpotesto"/>
        <w:spacing w:line="240" w:lineRule="auto"/>
        <w:ind w:left="3240"/>
        <w:jc w:val="left"/>
        <w:rPr>
          <w:rFonts w:ascii="Times New Roman" w:hAnsi="Times New Roman" w:cs="Times New Roman"/>
          <w:i/>
          <w:sz w:val="22"/>
          <w:szCs w:val="22"/>
        </w:rPr>
      </w:pPr>
      <w:r w:rsidRPr="00DB7ABC">
        <w:rPr>
          <w:rFonts w:ascii="Times New Roman" w:hAnsi="Times New Roman" w:cs="Times New Roman"/>
          <w:b/>
          <w:sz w:val="22"/>
          <w:szCs w:val="22"/>
        </w:rPr>
        <w:t xml:space="preserve">    </w:t>
      </w:r>
      <w:r>
        <w:rPr>
          <w:rFonts w:ascii="Times New Roman" w:hAnsi="Times New Roman" w:cs="Times New Roman"/>
          <w:b/>
          <w:sz w:val="22"/>
          <w:szCs w:val="22"/>
        </w:rPr>
        <w:tab/>
      </w:r>
      <w:r>
        <w:rPr>
          <w:rFonts w:ascii="Times New Roman" w:hAnsi="Times New Roman" w:cs="Times New Roman"/>
          <w:b/>
          <w:sz w:val="22"/>
          <w:szCs w:val="22"/>
        </w:rPr>
        <w:tab/>
      </w:r>
      <w:r w:rsidRPr="00DB7ABC">
        <w:rPr>
          <w:rFonts w:ascii="Times New Roman" w:hAnsi="Times New Roman" w:cs="Times New Roman"/>
          <w:b/>
          <w:sz w:val="22"/>
          <w:szCs w:val="22"/>
        </w:rPr>
        <w:t>IL/I LEGALE/I RAPPRESENTANTE/I</w:t>
      </w:r>
    </w:p>
    <w:p w:rsidR="00080AF0" w:rsidRDefault="00080AF0" w:rsidP="00A3376B">
      <w:pPr>
        <w:pStyle w:val="Corpotesto"/>
        <w:spacing w:line="240" w:lineRule="auto"/>
        <w:ind w:left="3949" w:firstLine="305"/>
        <w:jc w:val="left"/>
        <w:rPr>
          <w:rFonts w:ascii="Times New Roman" w:hAnsi="Times New Roman" w:cs="Times New Roman"/>
          <w:b/>
          <w:sz w:val="22"/>
          <w:szCs w:val="22"/>
        </w:rPr>
      </w:pPr>
      <w:r w:rsidRPr="001D292D">
        <w:rPr>
          <w:rFonts w:ascii="Times New Roman" w:hAnsi="Times New Roman" w:cs="Times New Roman"/>
          <w:i/>
          <w:sz w:val="22"/>
          <w:szCs w:val="22"/>
        </w:rPr>
        <w:t>(</w:t>
      </w:r>
      <w:r w:rsidR="00A3376B">
        <w:rPr>
          <w:rFonts w:ascii="Times New Roman" w:hAnsi="Times New Roman" w:cs="Times New Roman"/>
          <w:i/>
          <w:sz w:val="22"/>
          <w:szCs w:val="22"/>
        </w:rPr>
        <w:t>Firma digitale)</w:t>
      </w:r>
    </w:p>
    <w:p w:rsidR="00080AF0" w:rsidRDefault="00080AF0" w:rsidP="00080AF0">
      <w:pPr>
        <w:pStyle w:val="Corpotesto"/>
        <w:spacing w:line="240" w:lineRule="auto"/>
        <w:ind w:left="540" w:hanging="540"/>
        <w:rPr>
          <w:rFonts w:ascii="Times New Roman" w:hAnsi="Times New Roman" w:cs="Times New Roman"/>
          <w:b/>
          <w:sz w:val="22"/>
          <w:szCs w:val="22"/>
        </w:rPr>
      </w:pPr>
    </w:p>
    <w:p w:rsidR="00080AF0" w:rsidRPr="009F501C" w:rsidRDefault="00080AF0" w:rsidP="009F501C">
      <w:pPr>
        <w:pStyle w:val="Corpotesto"/>
        <w:spacing w:line="240" w:lineRule="auto"/>
        <w:ind w:left="540" w:hanging="540"/>
        <w:rPr>
          <w:rFonts w:ascii="Times New Roman" w:hAnsi="Times New Roman" w:cs="Times New Roman"/>
          <w:b/>
          <w:sz w:val="22"/>
          <w:szCs w:val="22"/>
        </w:rPr>
      </w:pPr>
      <w:r w:rsidRPr="001D292D">
        <w:rPr>
          <w:rFonts w:ascii="Times New Roman" w:hAnsi="Times New Roman" w:cs="Times New Roman"/>
          <w:b/>
          <w:sz w:val="22"/>
          <w:szCs w:val="22"/>
        </w:rPr>
        <w:t>NB.:</w:t>
      </w:r>
      <w:r w:rsidR="009F501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1D292D">
        <w:rPr>
          <w:rFonts w:ascii="Times New Roman" w:hAnsi="Times New Roman" w:cs="Times New Roman"/>
          <w:b/>
          <w:sz w:val="22"/>
          <w:szCs w:val="22"/>
        </w:rPr>
        <w:t>L’offerta economica di cui al presente modello deve essere compilata e sottoscritta dal legale rappresentante in caso di concorrente singolo.</w:t>
      </w:r>
    </w:p>
    <w:p w:rsidR="00080AF0" w:rsidRPr="001D292D" w:rsidRDefault="00080AF0" w:rsidP="00080AF0">
      <w:pPr>
        <w:pStyle w:val="Corpotesto"/>
        <w:spacing w:line="240" w:lineRule="auto"/>
        <w:ind w:left="540" w:hanging="540"/>
        <w:rPr>
          <w:rFonts w:ascii="Times New Roman" w:hAnsi="Times New Roman" w:cs="Times New Roman"/>
          <w:sz w:val="22"/>
          <w:szCs w:val="22"/>
        </w:rPr>
      </w:pPr>
      <w:r w:rsidRPr="001D292D">
        <w:rPr>
          <w:rFonts w:ascii="Times New Roman" w:hAnsi="Times New Roman" w:cs="Times New Roman"/>
          <w:sz w:val="22"/>
          <w:szCs w:val="22"/>
        </w:rPr>
        <w:t xml:space="preserve">         </w:t>
      </w:r>
      <w:r w:rsidRPr="001D292D">
        <w:rPr>
          <w:rFonts w:ascii="Times New Roman" w:hAnsi="Times New Roman" w:cs="Times New Roman"/>
          <w:b/>
          <w:sz w:val="22"/>
          <w:szCs w:val="22"/>
        </w:rPr>
        <w:t>Nel caso di partecipazione come RTI la medesima dichiarazione deve essere sottoscritta da ciascun concorrente che forma il raggruppamento temporaneo di imprese.</w:t>
      </w:r>
    </w:p>
    <w:p w:rsidR="00080AF0" w:rsidRDefault="00080AF0" w:rsidP="00080AF0">
      <w:pPr>
        <w:pStyle w:val="Corpotesto"/>
        <w:spacing w:line="240" w:lineRule="auto"/>
      </w:pPr>
    </w:p>
    <w:p w:rsidR="00080AF0" w:rsidRDefault="00080AF0" w:rsidP="00080AF0">
      <w:pPr>
        <w:pStyle w:val="Corpotesto"/>
        <w:spacing w:line="240" w:lineRule="auto"/>
      </w:pPr>
    </w:p>
    <w:p w:rsidR="00080AF0" w:rsidRDefault="00080AF0" w:rsidP="00080AF0">
      <w:pPr>
        <w:pStyle w:val="Corpotesto"/>
        <w:spacing w:line="240" w:lineRule="auto"/>
      </w:pPr>
    </w:p>
    <w:p w:rsidR="00080AF0" w:rsidRDefault="00080AF0" w:rsidP="00080AF0">
      <w:pPr>
        <w:jc w:val="center"/>
      </w:pPr>
    </w:p>
    <w:p w:rsidR="00A7093F" w:rsidRDefault="00A7093F"/>
    <w:sectPr w:rsidR="00A7093F" w:rsidSect="004965CF">
      <w:headerReference w:type="default" r:id="rId8"/>
      <w:pgSz w:w="11906" w:h="16838" w:code="9"/>
      <w:pgMar w:top="1134" w:right="1134" w:bottom="1134" w:left="1134" w:header="680" w:footer="680" w:gutter="0"/>
      <w:pgNumType w:start="1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A18" w:rsidRDefault="00753A18" w:rsidP="00080AF0">
      <w:r>
        <w:separator/>
      </w:r>
    </w:p>
  </w:endnote>
  <w:endnote w:type="continuationSeparator" w:id="0">
    <w:p w:rsidR="00753A18" w:rsidRDefault="00753A18" w:rsidP="00080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A18" w:rsidRDefault="00753A18" w:rsidP="00080AF0">
      <w:r>
        <w:separator/>
      </w:r>
    </w:p>
  </w:footnote>
  <w:footnote w:type="continuationSeparator" w:id="0">
    <w:p w:rsidR="00753A18" w:rsidRDefault="00753A18" w:rsidP="00080A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2738" w:rsidRPr="00742319" w:rsidRDefault="00753A18" w:rsidP="00742319">
    <w:pPr>
      <w:pStyle w:val="Intestazione"/>
      <w:jc w:val="right"/>
      <w:rPr>
        <w:rFonts w:ascii="Arial" w:hAnsi="Arial" w:cs="Arial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2703"/>
    <w:multiLevelType w:val="hybridMultilevel"/>
    <w:tmpl w:val="7820D8E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7547AB3"/>
    <w:multiLevelType w:val="hybridMultilevel"/>
    <w:tmpl w:val="0760702A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D82D27"/>
    <w:multiLevelType w:val="hybridMultilevel"/>
    <w:tmpl w:val="D9366416"/>
    <w:lvl w:ilvl="0" w:tplc="73F623E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80E3008"/>
    <w:multiLevelType w:val="hybridMultilevel"/>
    <w:tmpl w:val="7820D8E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B2962A4"/>
    <w:multiLevelType w:val="hybridMultilevel"/>
    <w:tmpl w:val="0930BBA2"/>
    <w:lvl w:ilvl="0" w:tplc="8E6EA80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7751CA1"/>
    <w:multiLevelType w:val="hybridMultilevel"/>
    <w:tmpl w:val="0A7A582C"/>
    <w:lvl w:ilvl="0" w:tplc="11DEC6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AF0"/>
    <w:rsid w:val="00027315"/>
    <w:rsid w:val="00036155"/>
    <w:rsid w:val="00080AF0"/>
    <w:rsid w:val="00260934"/>
    <w:rsid w:val="00443065"/>
    <w:rsid w:val="00446060"/>
    <w:rsid w:val="00753A18"/>
    <w:rsid w:val="007909F8"/>
    <w:rsid w:val="009F501C"/>
    <w:rsid w:val="00A3376B"/>
    <w:rsid w:val="00A7093F"/>
    <w:rsid w:val="00BB631D"/>
    <w:rsid w:val="00CA34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0AF0"/>
    <w:pPr>
      <w:suppressAutoHyphens/>
      <w:spacing w:after="0" w:line="240" w:lineRule="auto"/>
    </w:pPr>
    <w:rPr>
      <w:rFonts w:ascii="ChelthmITC Bk BT" w:eastAsia="Times New Roman" w:hAnsi="ChelthmITC Bk BT" w:cs="ChelthmITC Bk BT"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uiPriority w:val="99"/>
    <w:rsid w:val="00080AF0"/>
    <w:rPr>
      <w:rFonts w:cs="Times New Roman"/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080AF0"/>
    <w:pPr>
      <w:spacing w:line="259" w:lineRule="exact"/>
      <w:jc w:val="both"/>
    </w:pPr>
    <w:rPr>
      <w:sz w:val="26"/>
      <w:szCs w:val="26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080AF0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styleId="Intestazione">
    <w:name w:val="header"/>
    <w:basedOn w:val="Normale"/>
    <w:link w:val="IntestazioneCarattere"/>
    <w:uiPriority w:val="99"/>
    <w:rsid w:val="00080A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0AF0"/>
    <w:rPr>
      <w:rFonts w:ascii="ChelthmITC Bk BT" w:eastAsia="Times New Roman" w:hAnsi="ChelthmITC Bk BT" w:cs="ChelthmITC Bk BT"/>
      <w:sz w:val="20"/>
      <w:szCs w:val="20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rsid w:val="00080AF0"/>
    <w:pPr>
      <w:ind w:left="792"/>
      <w:jc w:val="both"/>
    </w:pPr>
    <w:rPr>
      <w:rFonts w:ascii="Bell MT" w:hAnsi="Bell MT" w:cs="Bell M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80AF0"/>
    <w:rPr>
      <w:rFonts w:ascii="Bell MT" w:eastAsia="Times New Roman" w:hAnsi="Bell MT" w:cs="Bell MT"/>
      <w:sz w:val="20"/>
      <w:szCs w:val="20"/>
      <w:lang w:eastAsia="ar-SA"/>
    </w:rPr>
  </w:style>
  <w:style w:type="paragraph" w:customStyle="1" w:styleId="sche22">
    <w:name w:val="sche2_2"/>
    <w:uiPriority w:val="99"/>
    <w:rsid w:val="00080AF0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ChelthmITC Bk BT" w:eastAsia="Times New Roman" w:hAnsi="ChelthmITC Bk BT" w:cs="ChelthmITC Bk BT"/>
      <w:sz w:val="20"/>
      <w:szCs w:val="20"/>
      <w:lang w:val="en-US" w:eastAsia="ar-SA"/>
    </w:rPr>
  </w:style>
  <w:style w:type="paragraph" w:customStyle="1" w:styleId="sche3">
    <w:name w:val="sche_3"/>
    <w:rsid w:val="00080AF0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ChelthmITC Bk BT" w:eastAsia="Times New Roman" w:hAnsi="ChelthmITC Bk BT" w:cs="ChelthmITC Bk BT"/>
      <w:sz w:val="20"/>
      <w:szCs w:val="20"/>
      <w:lang w:val="en-US" w:eastAsia="ar-SA"/>
    </w:rPr>
  </w:style>
  <w:style w:type="paragraph" w:styleId="Corpodeltesto2">
    <w:name w:val="Body Text 2"/>
    <w:basedOn w:val="Normale"/>
    <w:link w:val="Corpodeltesto2Carattere"/>
    <w:uiPriority w:val="99"/>
    <w:rsid w:val="00080AF0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 w:cs="Arial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080AF0"/>
    <w:rPr>
      <w:rFonts w:ascii="Arial" w:eastAsia="Times New Roman" w:hAnsi="Arial" w:cs="Arial"/>
      <w:sz w:val="20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080AF0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080AF0"/>
    <w:rPr>
      <w:rFonts w:ascii="ChelthmITC Bk BT" w:eastAsia="Times New Roman" w:hAnsi="ChelthmITC Bk BT" w:cs="ChelthmITC Bk BT"/>
      <w:sz w:val="20"/>
      <w:szCs w:val="20"/>
      <w:lang w:eastAsia="ar-SA"/>
    </w:rPr>
  </w:style>
  <w:style w:type="paragraph" w:customStyle="1" w:styleId="Testonormale2">
    <w:name w:val="Testo normale2"/>
    <w:basedOn w:val="Normale"/>
    <w:rsid w:val="00080AF0"/>
    <w:pPr>
      <w:jc w:val="both"/>
    </w:pPr>
    <w:rPr>
      <w:rFonts w:ascii="Courier New" w:hAnsi="Courier New" w:cs="Courier New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80AF0"/>
    <w:pPr>
      <w:suppressAutoHyphens/>
      <w:spacing w:after="0" w:line="240" w:lineRule="auto"/>
    </w:pPr>
    <w:rPr>
      <w:rFonts w:ascii="ChelthmITC Bk BT" w:eastAsia="Times New Roman" w:hAnsi="ChelthmITC Bk BT" w:cs="ChelthmITC Bk BT"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uiPriority w:val="99"/>
    <w:rsid w:val="00080AF0"/>
    <w:rPr>
      <w:rFonts w:cs="Times New Roman"/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080AF0"/>
    <w:pPr>
      <w:spacing w:line="259" w:lineRule="exact"/>
      <w:jc w:val="both"/>
    </w:pPr>
    <w:rPr>
      <w:sz w:val="26"/>
      <w:szCs w:val="26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080AF0"/>
    <w:rPr>
      <w:rFonts w:ascii="ChelthmITC Bk BT" w:eastAsia="Times New Roman" w:hAnsi="ChelthmITC Bk BT" w:cs="ChelthmITC Bk BT"/>
      <w:sz w:val="26"/>
      <w:szCs w:val="26"/>
      <w:lang w:eastAsia="ar-SA"/>
    </w:rPr>
  </w:style>
  <w:style w:type="paragraph" w:styleId="Intestazione">
    <w:name w:val="header"/>
    <w:basedOn w:val="Normale"/>
    <w:link w:val="IntestazioneCarattere"/>
    <w:uiPriority w:val="99"/>
    <w:rsid w:val="00080A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0AF0"/>
    <w:rPr>
      <w:rFonts w:ascii="ChelthmITC Bk BT" w:eastAsia="Times New Roman" w:hAnsi="ChelthmITC Bk BT" w:cs="ChelthmITC Bk BT"/>
      <w:sz w:val="20"/>
      <w:szCs w:val="20"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rsid w:val="00080AF0"/>
    <w:pPr>
      <w:ind w:left="792"/>
      <w:jc w:val="both"/>
    </w:pPr>
    <w:rPr>
      <w:rFonts w:ascii="Bell MT" w:hAnsi="Bell MT" w:cs="Bell M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80AF0"/>
    <w:rPr>
      <w:rFonts w:ascii="Bell MT" w:eastAsia="Times New Roman" w:hAnsi="Bell MT" w:cs="Bell MT"/>
      <w:sz w:val="20"/>
      <w:szCs w:val="20"/>
      <w:lang w:eastAsia="ar-SA"/>
    </w:rPr>
  </w:style>
  <w:style w:type="paragraph" w:customStyle="1" w:styleId="sche22">
    <w:name w:val="sche2_2"/>
    <w:uiPriority w:val="99"/>
    <w:rsid w:val="00080AF0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ChelthmITC Bk BT" w:eastAsia="Times New Roman" w:hAnsi="ChelthmITC Bk BT" w:cs="ChelthmITC Bk BT"/>
      <w:sz w:val="20"/>
      <w:szCs w:val="20"/>
      <w:lang w:val="en-US" w:eastAsia="ar-SA"/>
    </w:rPr>
  </w:style>
  <w:style w:type="paragraph" w:customStyle="1" w:styleId="sche3">
    <w:name w:val="sche_3"/>
    <w:rsid w:val="00080AF0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ChelthmITC Bk BT" w:eastAsia="Times New Roman" w:hAnsi="ChelthmITC Bk BT" w:cs="ChelthmITC Bk BT"/>
      <w:sz w:val="20"/>
      <w:szCs w:val="20"/>
      <w:lang w:val="en-US" w:eastAsia="ar-SA"/>
    </w:rPr>
  </w:style>
  <w:style w:type="paragraph" w:styleId="Corpodeltesto2">
    <w:name w:val="Body Text 2"/>
    <w:basedOn w:val="Normale"/>
    <w:link w:val="Corpodeltesto2Carattere"/>
    <w:uiPriority w:val="99"/>
    <w:rsid w:val="00080AF0"/>
    <w:pPr>
      <w:overflowPunct w:val="0"/>
      <w:autoSpaceDE w:val="0"/>
      <w:spacing w:line="360" w:lineRule="auto"/>
      <w:ind w:left="425"/>
      <w:jc w:val="both"/>
      <w:textAlignment w:val="baseline"/>
    </w:pPr>
    <w:rPr>
      <w:rFonts w:ascii="Arial" w:hAnsi="Arial" w:cs="Arial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080AF0"/>
    <w:rPr>
      <w:rFonts w:ascii="Arial" w:eastAsia="Times New Roman" w:hAnsi="Arial" w:cs="Arial"/>
      <w:sz w:val="20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080AF0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080AF0"/>
    <w:rPr>
      <w:rFonts w:ascii="ChelthmITC Bk BT" w:eastAsia="Times New Roman" w:hAnsi="ChelthmITC Bk BT" w:cs="ChelthmITC Bk BT"/>
      <w:sz w:val="20"/>
      <w:szCs w:val="20"/>
      <w:lang w:eastAsia="ar-SA"/>
    </w:rPr>
  </w:style>
  <w:style w:type="paragraph" w:customStyle="1" w:styleId="Testonormale2">
    <w:name w:val="Testo normale2"/>
    <w:basedOn w:val="Normale"/>
    <w:rsid w:val="00080AF0"/>
    <w:pPr>
      <w:jc w:val="both"/>
    </w:pPr>
    <w:rPr>
      <w:rFonts w:ascii="Courier New" w:hAnsi="Courier New" w:cs="Courier New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ANTONIO</dc:creator>
  <cp:lastModifiedBy>user</cp:lastModifiedBy>
  <cp:revision>3</cp:revision>
  <dcterms:created xsi:type="dcterms:W3CDTF">2019-05-16T09:15:00Z</dcterms:created>
  <dcterms:modified xsi:type="dcterms:W3CDTF">2019-06-18T13:22:00Z</dcterms:modified>
</cp:coreProperties>
</file>