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AE" w:rsidRPr="00B062F1" w:rsidRDefault="00637DAE" w:rsidP="00637DAE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B062F1">
        <w:rPr>
          <w:rFonts w:ascii="Times New Roman" w:hAnsi="Times New Roman" w:cs="Times New Roman"/>
          <w:b/>
          <w:sz w:val="22"/>
          <w:szCs w:val="22"/>
        </w:rPr>
        <w:t>ALLEGATO 4</w:t>
      </w:r>
    </w:p>
    <w:p w:rsidR="00637DAE" w:rsidRPr="00B062F1" w:rsidRDefault="00637DAE" w:rsidP="00637DAE">
      <w:pPr>
        <w:autoSpaceDE w:val="0"/>
        <w:rPr>
          <w:rFonts w:ascii="Times New Roman" w:hAnsi="Times New Roman" w:cs="Times New Roman"/>
          <w:b/>
          <w:bCs/>
          <w:sz w:val="22"/>
          <w:szCs w:val="22"/>
        </w:rPr>
      </w:pPr>
    </w:p>
    <w:p w:rsidR="00637DAE" w:rsidRDefault="00637DAE" w:rsidP="00637DAE">
      <w:pPr>
        <w:autoSpaceDE w:val="0"/>
        <w:rPr>
          <w:rFonts w:ascii="Times New Roman" w:hAnsi="Times New Roman" w:cs="Times New Roman"/>
          <w:i/>
          <w:iCs/>
          <w:sz w:val="22"/>
          <w:szCs w:val="22"/>
        </w:rPr>
      </w:pPr>
      <w:r w:rsidRPr="00B062F1">
        <w:rPr>
          <w:rFonts w:ascii="Times New Roman" w:hAnsi="Times New Roman" w:cs="Times New Roman"/>
          <w:i/>
          <w:iCs/>
          <w:sz w:val="22"/>
          <w:szCs w:val="22"/>
        </w:rPr>
        <w:t>FAC-SIMILE</w:t>
      </w:r>
    </w:p>
    <w:p w:rsidR="00637DAE" w:rsidRPr="00B062F1" w:rsidRDefault="00637DAE" w:rsidP="00637DAE">
      <w:pPr>
        <w:autoSpaceDE w:val="0"/>
        <w:rPr>
          <w:rFonts w:ascii="Times New Roman" w:hAnsi="Times New Roman" w:cs="Times New Roman"/>
          <w:sz w:val="22"/>
          <w:szCs w:val="22"/>
        </w:rPr>
      </w:pPr>
    </w:p>
    <w:p w:rsidR="00637DAE" w:rsidRDefault="00637DAE" w:rsidP="00637DAE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 w:rsidRPr="00B7252F">
        <w:rPr>
          <w:rFonts w:ascii="Times New Roman" w:hAnsi="Times New Roman" w:cs="Times New Roman"/>
          <w:sz w:val="26"/>
          <w:szCs w:val="26"/>
        </w:rPr>
        <w:t xml:space="preserve">Spett.le </w:t>
      </w:r>
      <w:r w:rsidRPr="00F16E29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F16E29">
        <w:rPr>
          <w:rFonts w:ascii="Times New Roman" w:hAnsi="Times New Roman" w:cs="Times New Roman"/>
          <w:sz w:val="22"/>
          <w:szCs w:val="22"/>
        </w:rPr>
        <w:t>_________</w:t>
      </w:r>
    </w:p>
    <w:p w:rsidR="00637DAE" w:rsidRDefault="00637DAE" w:rsidP="00637DAE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</w:p>
    <w:p w:rsidR="00637DAE" w:rsidRPr="001D292D" w:rsidRDefault="00637DAE" w:rsidP="00637DAE">
      <w:pPr>
        <w:ind w:left="558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637DAE" w:rsidRPr="001D292D" w:rsidRDefault="00637DAE" w:rsidP="00637DAE">
      <w:pPr>
        <w:ind w:left="5580"/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pStyle w:val="Corpotesto"/>
        <w:spacing w:line="240" w:lineRule="auto"/>
        <w:ind w:left="1418" w:hanging="1418"/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suppressAutoHyphens w:val="0"/>
        <w:autoSpaceDE w:val="0"/>
        <w:autoSpaceDN w:val="0"/>
        <w:adjustRightInd w:val="0"/>
        <w:ind w:left="1247" w:hanging="1247"/>
        <w:jc w:val="both"/>
        <w:rPr>
          <w:rFonts w:ascii="Times New Roman" w:hAnsi="Times New Roman" w:cs="Times New Roman"/>
          <w:b/>
          <w:sz w:val="22"/>
          <w:szCs w:val="22"/>
          <w:lang w:eastAsia="it-IT"/>
        </w:rPr>
      </w:pPr>
      <w:r w:rsidRPr="00DB7ABC">
        <w:rPr>
          <w:rFonts w:ascii="Times New Roman" w:hAnsi="Times New Roman" w:cs="Times New Roman"/>
          <w:sz w:val="22"/>
          <w:szCs w:val="22"/>
        </w:rPr>
        <w:t>OGGETTO</w:t>
      </w:r>
      <w:r w:rsidRPr="00B062F1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P</w:t>
      </w:r>
      <w:r w:rsidRPr="00B062F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rocedura aperta, ai sensi dell’art.  60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D.L</w:t>
      </w:r>
      <w:r w:rsidRPr="00B062F1">
        <w:rPr>
          <w:rFonts w:ascii="Times New Roman" w:hAnsi="Times New Roman" w:cs="Times New Roman"/>
          <w:b/>
          <w:bCs/>
          <w:color w:val="000000"/>
          <w:sz w:val="22"/>
          <w:szCs w:val="22"/>
        </w:rPr>
        <w:t>gs. 50/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20</w:t>
      </w:r>
      <w:r w:rsidRPr="00B062F1">
        <w:rPr>
          <w:rFonts w:ascii="Times New Roman" w:hAnsi="Times New Roman" w:cs="Times New Roman"/>
          <w:b/>
          <w:bCs/>
          <w:color w:val="000000"/>
          <w:sz w:val="22"/>
          <w:szCs w:val="22"/>
        </w:rPr>
        <w:t>16, per la presentazione di un' offerta per l’esecuzione di lavori 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</w:t>
      </w:r>
      <w:r w:rsidRPr="00B062F1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</w:t>
      </w:r>
      <w:r w:rsidRPr="00B062F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______________________________.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D</w:t>
      </w:r>
      <w:r w:rsidRPr="00B062F1">
        <w:rPr>
          <w:rFonts w:ascii="Times New Roman" w:hAnsi="Times New Roman" w:cs="Times New Roman"/>
          <w:b/>
          <w:bCs/>
          <w:color w:val="000000"/>
          <w:sz w:val="22"/>
          <w:szCs w:val="22"/>
        </w:rPr>
        <w:t>ichiarazione di avvalimento</w:t>
      </w:r>
    </w:p>
    <w:p w:rsidR="00637DAE" w:rsidRPr="00B062F1" w:rsidRDefault="00637DAE" w:rsidP="00637DAE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Il/</w:t>
      </w:r>
      <w:r>
        <w:rPr>
          <w:rFonts w:ascii="Times New Roman" w:hAnsi="Times New Roman" w:cs="Times New Roman"/>
          <w:sz w:val="22"/>
          <w:szCs w:val="22"/>
        </w:rPr>
        <w:t>l</w:t>
      </w:r>
      <w:r w:rsidRPr="00B062F1">
        <w:rPr>
          <w:rFonts w:ascii="Times New Roman" w:hAnsi="Times New Roman" w:cs="Times New Roman"/>
          <w:sz w:val="22"/>
          <w:szCs w:val="22"/>
        </w:rPr>
        <w:t>a sottoscritto/a 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 xml:space="preserve">____________________ nato/a </w:t>
      </w:r>
      <w:proofErr w:type="spellStart"/>
      <w:r w:rsidRPr="00B062F1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B062F1">
        <w:rPr>
          <w:rFonts w:ascii="Times New Roman" w:hAnsi="Times New Roman" w:cs="Times New Roman"/>
          <w:sz w:val="22"/>
          <w:szCs w:val="22"/>
        </w:rPr>
        <w:t xml:space="preserve"> 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B062F1">
        <w:rPr>
          <w:rFonts w:ascii="Times New Roman" w:hAnsi="Times New Roman" w:cs="Times New Roman"/>
          <w:sz w:val="22"/>
          <w:szCs w:val="22"/>
        </w:rPr>
        <w:t>___ il ___________________________ in qualità di 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 della società  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B062F1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con sede legale a 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______________________________________________ in Via/Piazza 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 n. ______, Codice Fiscale 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Partita IVA 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____;</w:t>
      </w:r>
    </w:p>
    <w:p w:rsidR="00637DAE" w:rsidRPr="00B062F1" w:rsidRDefault="00637DAE" w:rsidP="00637DAE">
      <w:pPr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ai fini della partecipazione alla gara in oggetto e sotto la propria personale responsabilità, consapevole che ai sensi:</w:t>
      </w:r>
    </w:p>
    <w:p w:rsidR="00637DAE" w:rsidRDefault="00637DAE" w:rsidP="00637DAE">
      <w:pPr>
        <w:numPr>
          <w:ilvl w:val="0"/>
          <w:numId w:val="4"/>
        </w:numPr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dell’articolo 76, comma 1, del d.P.R. n. 445/2000, le dichiarazioni mendaci, le falsità in atti, l’uso di atti falsi, nei casi previsti dalla legge, sono puniti ai sensi del codice penale e delle leggi speciali in materia;</w:t>
      </w:r>
    </w:p>
    <w:p w:rsidR="00637DAE" w:rsidRPr="00E4715A" w:rsidRDefault="00637DAE" w:rsidP="00637DAE">
      <w:pPr>
        <w:numPr>
          <w:ilvl w:val="0"/>
          <w:numId w:val="4"/>
        </w:numPr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4715A">
        <w:rPr>
          <w:rFonts w:ascii="Times New Roman" w:hAnsi="Times New Roman" w:cs="Times New Roman"/>
          <w:sz w:val="22"/>
          <w:szCs w:val="22"/>
        </w:rPr>
        <w:t xml:space="preserve">dell’articolo 75 del d.P.R. n. 445/2000, il dichiarante e chi per esso decade dai benefici eventualmente conseguiti da provvedimenti emanati sulla base di dichiarazioni non </w:t>
      </w:r>
      <w:proofErr w:type="spellStart"/>
      <w:r w:rsidRPr="00E4715A">
        <w:rPr>
          <w:rFonts w:ascii="Times New Roman" w:hAnsi="Times New Roman" w:cs="Times New Roman"/>
          <w:sz w:val="22"/>
          <w:szCs w:val="22"/>
        </w:rPr>
        <w:t>veritiere;dell’articolo</w:t>
      </w:r>
      <w:proofErr w:type="spellEnd"/>
      <w:r w:rsidRPr="00E4715A">
        <w:rPr>
          <w:rFonts w:ascii="Times New Roman" w:hAnsi="Times New Roman" w:cs="Times New Roman"/>
          <w:sz w:val="22"/>
          <w:szCs w:val="22"/>
        </w:rPr>
        <w:t xml:space="preserve"> 71 del </w:t>
      </w:r>
      <w:proofErr w:type="spellStart"/>
      <w:r w:rsidRPr="00E4715A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E4715A">
        <w:rPr>
          <w:rFonts w:ascii="Times New Roman" w:hAnsi="Times New Roman" w:cs="Times New Roman"/>
          <w:sz w:val="22"/>
          <w:szCs w:val="22"/>
        </w:rPr>
        <w:t xml:space="preserve"> n. 445/2000, l’ente pubblico ha l’obbligo di effettuare idonei controlli, anche a campione, sulla veridicità di quanto dichiarato;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062F1">
        <w:rPr>
          <w:rFonts w:ascii="Times New Roman" w:hAnsi="Times New Roman" w:cs="Times New Roman"/>
          <w:b/>
          <w:sz w:val="22"/>
          <w:szCs w:val="22"/>
        </w:rPr>
        <w:t>D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C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H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R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A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a) che intende avvalersi del seguente requisito previsto per la partecipazione alla gara in oggetto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shd w:val="clear" w:color="auto" w:fill="E6E6E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062F1">
        <w:rPr>
          <w:rFonts w:ascii="Times New Roman" w:hAnsi="Times New Roman" w:cs="Times New Roman"/>
          <w:b/>
          <w:sz w:val="22"/>
          <w:szCs w:val="22"/>
        </w:rPr>
        <w:t>REQUISITO DI CUI CI SI INTENDE AVVALERE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shd w:val="clear" w:color="auto" w:fill="E6E6E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062F1">
        <w:rPr>
          <w:rFonts w:ascii="Times New Roman" w:hAnsi="Times New Roman" w:cs="Times New Roman"/>
          <w:b/>
          <w:sz w:val="22"/>
          <w:szCs w:val="22"/>
        </w:rPr>
        <w:t>IMPRESA/E  AUSILIARIA/E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Società 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con sede legale a _____________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B062F1">
        <w:rPr>
          <w:rFonts w:ascii="Times New Roman" w:hAnsi="Times New Roman" w:cs="Times New Roman"/>
          <w:sz w:val="22"/>
          <w:szCs w:val="22"/>
        </w:rPr>
        <w:t>_______ in Via/Piazza 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B062F1">
        <w:rPr>
          <w:rFonts w:ascii="Times New Roman" w:hAnsi="Times New Roman" w:cs="Times New Roman"/>
          <w:sz w:val="22"/>
          <w:szCs w:val="22"/>
        </w:rPr>
        <w:t>___ n.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062F1">
        <w:rPr>
          <w:rFonts w:ascii="Times New Roman" w:hAnsi="Times New Roman" w:cs="Times New Roman"/>
          <w:sz w:val="22"/>
          <w:szCs w:val="22"/>
        </w:rPr>
        <w:t>_____, Codice Fiscale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____________________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062F1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062F1">
        <w:rPr>
          <w:rFonts w:ascii="Times New Roman" w:hAnsi="Times New Roman" w:cs="Times New Roman"/>
          <w:sz w:val="22"/>
          <w:szCs w:val="22"/>
        </w:rPr>
        <w:t xml:space="preserve">__ Partita </w:t>
      </w:r>
      <w:r>
        <w:rPr>
          <w:rFonts w:ascii="Times New Roman" w:hAnsi="Times New Roman" w:cs="Times New Roman"/>
          <w:sz w:val="22"/>
          <w:szCs w:val="22"/>
        </w:rPr>
        <w:t>IVA 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___________;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Società 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con sede legale a _____________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B062F1">
        <w:rPr>
          <w:rFonts w:ascii="Times New Roman" w:hAnsi="Times New Roman" w:cs="Times New Roman"/>
          <w:sz w:val="22"/>
          <w:szCs w:val="22"/>
        </w:rPr>
        <w:t>_______ in Via/Piazza 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B062F1">
        <w:rPr>
          <w:rFonts w:ascii="Times New Roman" w:hAnsi="Times New Roman" w:cs="Times New Roman"/>
          <w:sz w:val="22"/>
          <w:szCs w:val="22"/>
        </w:rPr>
        <w:t>___ n.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062F1">
        <w:rPr>
          <w:rFonts w:ascii="Times New Roman" w:hAnsi="Times New Roman" w:cs="Times New Roman"/>
          <w:sz w:val="22"/>
          <w:szCs w:val="22"/>
        </w:rPr>
        <w:t>_____, Codice Fiscale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____________________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062F1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062F1">
        <w:rPr>
          <w:rFonts w:ascii="Times New Roman" w:hAnsi="Times New Roman" w:cs="Times New Roman"/>
          <w:sz w:val="22"/>
          <w:szCs w:val="22"/>
        </w:rPr>
        <w:t xml:space="preserve">__ Partita </w:t>
      </w:r>
      <w:r>
        <w:rPr>
          <w:rFonts w:ascii="Times New Roman" w:hAnsi="Times New Roman" w:cs="Times New Roman"/>
          <w:sz w:val="22"/>
          <w:szCs w:val="22"/>
        </w:rPr>
        <w:t>IVA 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___________;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062F1">
        <w:rPr>
          <w:rFonts w:ascii="Times New Roman" w:hAnsi="Times New Roman" w:cs="Times New Roman"/>
          <w:bCs/>
          <w:sz w:val="22"/>
          <w:szCs w:val="22"/>
        </w:rPr>
        <w:lastRenderedPageBreak/>
        <w:t>b) di essere a conoscenza, a</w:t>
      </w:r>
      <w:r>
        <w:rPr>
          <w:rFonts w:ascii="Times New Roman" w:hAnsi="Times New Roman" w:cs="Times New Roman"/>
          <w:bCs/>
          <w:sz w:val="22"/>
          <w:szCs w:val="22"/>
        </w:rPr>
        <w:t>i sensi dell’art. 89 comma 5 D.</w:t>
      </w:r>
      <w:r w:rsidRPr="00B062F1">
        <w:rPr>
          <w:rFonts w:ascii="Times New Roman" w:hAnsi="Times New Roman" w:cs="Times New Roman"/>
          <w:bCs/>
          <w:sz w:val="22"/>
          <w:szCs w:val="22"/>
        </w:rPr>
        <w:t>Lgs. 50/</w:t>
      </w:r>
      <w:r>
        <w:rPr>
          <w:rFonts w:ascii="Times New Roman" w:hAnsi="Times New Roman" w:cs="Times New Roman"/>
          <w:bCs/>
          <w:sz w:val="22"/>
          <w:szCs w:val="22"/>
        </w:rPr>
        <w:t>20</w:t>
      </w:r>
      <w:r w:rsidRPr="00B062F1">
        <w:rPr>
          <w:rFonts w:ascii="Times New Roman" w:hAnsi="Times New Roman" w:cs="Times New Roman"/>
          <w:bCs/>
          <w:sz w:val="22"/>
          <w:szCs w:val="22"/>
        </w:rPr>
        <w:t>16, del fatto che gli obblighi della normativa antimafia a carico dell’operatore economico si applicano anche nei confronti del soggetto ausiliario, in ragione dell’importo posto a base di gara;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Allega alla presente:</w:t>
      </w:r>
    </w:p>
    <w:p w:rsidR="00637DAE" w:rsidRPr="00B062F1" w:rsidRDefault="00637DAE" w:rsidP="00637DAE">
      <w:pPr>
        <w:numPr>
          <w:ilvl w:val="0"/>
          <w:numId w:val="2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originale o copia autentica del contratto ____________________</w:t>
      </w:r>
      <w:r>
        <w:rPr>
          <w:rFonts w:ascii="Times New Roman" w:hAnsi="Times New Roman" w:cs="Times New Roman"/>
          <w:sz w:val="22"/>
          <w:szCs w:val="22"/>
        </w:rPr>
        <w:t>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sottoscritto in data 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B062F1">
        <w:rPr>
          <w:rFonts w:ascii="Times New Roman" w:hAnsi="Times New Roman" w:cs="Times New Roman"/>
          <w:sz w:val="22"/>
          <w:szCs w:val="22"/>
        </w:rPr>
        <w:t xml:space="preserve">_______, con il quale l’impresa ausiliaria si obbliga nei confronti del concorrente a fornire </w:t>
      </w:r>
      <w:r w:rsidRPr="00B062F1">
        <w:rPr>
          <w:rFonts w:ascii="Times New Roman" w:hAnsi="Times New Roman" w:cs="Times New Roman"/>
          <w:sz w:val="22"/>
          <w:szCs w:val="22"/>
          <w:lang w:eastAsia="it-IT"/>
        </w:rPr>
        <w:t>a fornire i requisiti e a mettere a disposizione le risorse necessarie per tutta la durata del contratto</w:t>
      </w:r>
    </w:p>
    <w:p w:rsidR="00637DAE" w:rsidRPr="00B062F1" w:rsidRDefault="00637DAE" w:rsidP="00637DAE">
      <w:pPr>
        <w:numPr>
          <w:ilvl w:val="0"/>
          <w:numId w:val="2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copia fotostatica del documento di identità in corso di validità, ai sensi di quanto previsto dall’articolo 38, comma 3, del d.P.R. n. 445/2000;</w:t>
      </w:r>
    </w:p>
    <w:p w:rsidR="00637DAE" w:rsidRPr="00B062F1" w:rsidRDefault="00637DAE" w:rsidP="00637DAE">
      <w:pPr>
        <w:numPr>
          <w:ilvl w:val="0"/>
          <w:numId w:val="2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B062F1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Default="00637DAE" w:rsidP="00637DAE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Data 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B062F1">
        <w:rPr>
          <w:rFonts w:ascii="Times New Roman" w:hAnsi="Times New Roman" w:cs="Times New Roman"/>
          <w:sz w:val="22"/>
          <w:szCs w:val="22"/>
        </w:rPr>
        <w:t>______________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Pr="00DB7ABC" w:rsidRDefault="003327D0" w:rsidP="00637DAE">
      <w:pPr>
        <w:ind w:left="5579"/>
        <w:jc w:val="center"/>
        <w:rPr>
          <w:rFonts w:ascii="Times New Roman" w:hAnsi="Times New Roman" w:cs="Times New Roman"/>
          <w:sz w:val="16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Firma Digitale</w:t>
      </w:r>
    </w:p>
    <w:p w:rsidR="00637DAE" w:rsidRPr="00B062F1" w:rsidRDefault="00637DAE" w:rsidP="00637DAE">
      <w:pPr>
        <w:rPr>
          <w:rFonts w:ascii="Times New Roman" w:hAnsi="Times New Roman" w:cs="Times New Roman"/>
          <w:sz w:val="22"/>
          <w:szCs w:val="22"/>
        </w:rPr>
      </w:pPr>
    </w:p>
    <w:p w:rsidR="00637DAE" w:rsidRDefault="00637DAE" w:rsidP="00637DA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37DAE" w:rsidRPr="00B062F1" w:rsidRDefault="00637DAE" w:rsidP="00637DAE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062F1">
        <w:rPr>
          <w:rFonts w:ascii="Times New Roman" w:hAnsi="Times New Roman" w:cs="Times New Roman"/>
          <w:b/>
          <w:sz w:val="22"/>
          <w:szCs w:val="22"/>
        </w:rPr>
        <w:t>La dichiarazione deve essere sottoscritta dal legale rappresentante dell’impresa ovvero da un suo procuratore. In questo ultimo caso deve essere allegata la relativa procura.</w:t>
      </w:r>
    </w:p>
    <w:p w:rsidR="00637DAE" w:rsidRDefault="00637DAE" w:rsidP="00637DAE">
      <w:pPr>
        <w:jc w:val="center"/>
      </w:pPr>
      <w:r>
        <w:t xml:space="preserve"> </w:t>
      </w:r>
    </w:p>
    <w:p w:rsidR="00A7093F" w:rsidRDefault="00A7093F"/>
    <w:sectPr w:rsidR="00A7093F" w:rsidSect="004965CF">
      <w:headerReference w:type="default" r:id="rId8"/>
      <w:pgSz w:w="11906" w:h="16838" w:code="9"/>
      <w:pgMar w:top="1134" w:right="1134" w:bottom="1134" w:left="1134" w:header="680" w:footer="680" w:gutter="0"/>
      <w:pgNumType w:start="1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0F3" w:rsidRDefault="003540F3" w:rsidP="00637DAE">
      <w:r>
        <w:separator/>
      </w:r>
    </w:p>
  </w:endnote>
  <w:endnote w:type="continuationSeparator" w:id="0">
    <w:p w:rsidR="003540F3" w:rsidRDefault="003540F3" w:rsidP="0063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0F3" w:rsidRDefault="003540F3" w:rsidP="00637DAE">
      <w:r>
        <w:separator/>
      </w:r>
    </w:p>
  </w:footnote>
  <w:footnote w:type="continuationSeparator" w:id="0">
    <w:p w:rsidR="003540F3" w:rsidRDefault="003540F3" w:rsidP="00637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738" w:rsidRPr="00742319" w:rsidRDefault="003540F3" w:rsidP="00742319">
    <w:pPr>
      <w:pStyle w:val="Intestazione"/>
      <w:jc w:val="right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2703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547AB3"/>
    <w:multiLevelType w:val="hybridMultilevel"/>
    <w:tmpl w:val="0760702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D82D27"/>
    <w:multiLevelType w:val="hybridMultilevel"/>
    <w:tmpl w:val="D9366416"/>
    <w:lvl w:ilvl="0" w:tplc="73F623E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0E3008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2962A4"/>
    <w:multiLevelType w:val="hybridMultilevel"/>
    <w:tmpl w:val="0930BBA2"/>
    <w:lvl w:ilvl="0" w:tplc="8E6EA8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7751CA1"/>
    <w:multiLevelType w:val="hybridMultilevel"/>
    <w:tmpl w:val="0A7A582C"/>
    <w:lvl w:ilvl="0" w:tplc="11DEC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DAE"/>
    <w:rsid w:val="003327D0"/>
    <w:rsid w:val="003540F3"/>
    <w:rsid w:val="00637DAE"/>
    <w:rsid w:val="00A7093F"/>
    <w:rsid w:val="00E7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7DAE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rsid w:val="00637DAE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637DAE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37DAE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637D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DAE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637DAE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37DAE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637DAE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sche3">
    <w:name w:val="sche_3"/>
    <w:rsid w:val="00637DAE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637DAE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37DAE"/>
    <w:rPr>
      <w:rFonts w:ascii="Arial" w:eastAsia="Times New Roman" w:hAnsi="Arial" w:cs="Arial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637DAE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37DAE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customStyle="1" w:styleId="Testonormale2">
    <w:name w:val="Testo normale2"/>
    <w:basedOn w:val="Normale"/>
    <w:rsid w:val="00637DAE"/>
    <w:pPr>
      <w:jc w:val="both"/>
    </w:pPr>
    <w:rPr>
      <w:rFonts w:ascii="Courier New" w:hAnsi="Courier New" w:cs="Courier New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7DAE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rsid w:val="00637DAE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637DAE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37DAE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637D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DAE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637DAE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37DAE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637DAE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sche3">
    <w:name w:val="sche_3"/>
    <w:rsid w:val="00637DAE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637DAE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37DAE"/>
    <w:rPr>
      <w:rFonts w:ascii="Arial" w:eastAsia="Times New Roman" w:hAnsi="Arial" w:cs="Arial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637DAE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37DAE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customStyle="1" w:styleId="Testonormale2">
    <w:name w:val="Testo normale2"/>
    <w:basedOn w:val="Normale"/>
    <w:rsid w:val="00637DAE"/>
    <w:pPr>
      <w:jc w:val="both"/>
    </w:pPr>
    <w:rPr>
      <w:rFonts w:ascii="Courier New" w:hAnsi="Courier New" w:cs="Courier New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user</cp:lastModifiedBy>
  <cp:revision>2</cp:revision>
  <dcterms:created xsi:type="dcterms:W3CDTF">2019-05-16T09:13:00Z</dcterms:created>
  <dcterms:modified xsi:type="dcterms:W3CDTF">2019-05-16T09:13:00Z</dcterms:modified>
</cp:coreProperties>
</file>