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A56" w:rsidRPr="00030E60" w:rsidRDefault="00812A56" w:rsidP="00812A56">
      <w:pPr>
        <w:jc w:val="right"/>
        <w:rPr>
          <w:rFonts w:ascii="Times New Roman" w:hAnsi="Times New Roman" w:cs="Times New Roman"/>
          <w:b/>
          <w:sz w:val="22"/>
          <w:szCs w:val="22"/>
        </w:rPr>
      </w:pPr>
      <w:bookmarkStart w:id="0" w:name="_GoBack"/>
      <w:bookmarkEnd w:id="0"/>
      <w:r w:rsidRPr="00030E60">
        <w:rPr>
          <w:rFonts w:ascii="Times New Roman" w:hAnsi="Times New Roman" w:cs="Times New Roman"/>
          <w:b/>
          <w:sz w:val="22"/>
          <w:szCs w:val="22"/>
        </w:rPr>
        <w:t>ALLEGATO 6</w:t>
      </w:r>
    </w:p>
    <w:p w:rsidR="00812A56" w:rsidRPr="00030E60" w:rsidRDefault="00812A56" w:rsidP="00812A5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812A56" w:rsidRPr="00030E60" w:rsidRDefault="00812A56" w:rsidP="00812A56">
      <w:pPr>
        <w:autoSpaceDE w:val="0"/>
        <w:rPr>
          <w:rFonts w:ascii="Times New Roman" w:hAnsi="Times New Roman" w:cs="Times New Roman"/>
          <w:sz w:val="22"/>
          <w:szCs w:val="22"/>
        </w:rPr>
      </w:pPr>
      <w:r w:rsidRPr="00030E60">
        <w:rPr>
          <w:rFonts w:ascii="Times New Roman" w:hAnsi="Times New Roman" w:cs="Times New Roman"/>
          <w:i/>
          <w:iCs/>
          <w:sz w:val="22"/>
          <w:szCs w:val="22"/>
        </w:rPr>
        <w:t>FAC-SIMILE</w:t>
      </w:r>
    </w:p>
    <w:p w:rsidR="00812A56" w:rsidRPr="0048155A" w:rsidRDefault="00812A56" w:rsidP="00812A56">
      <w:pPr>
        <w:autoSpaceDE w:val="0"/>
        <w:rPr>
          <w:rFonts w:ascii="Times New Roman" w:hAnsi="Times New Roman" w:cs="Times New Roman"/>
          <w:sz w:val="22"/>
          <w:szCs w:val="22"/>
        </w:rPr>
      </w:pPr>
    </w:p>
    <w:p w:rsidR="00812A56" w:rsidRDefault="00812A56" w:rsidP="00812A56">
      <w:pPr>
        <w:autoSpaceDE w:val="0"/>
        <w:jc w:val="right"/>
        <w:rPr>
          <w:rFonts w:ascii="Times New Roman" w:hAnsi="Times New Roman" w:cs="Times New Roman"/>
          <w:sz w:val="22"/>
          <w:szCs w:val="22"/>
        </w:rPr>
      </w:pPr>
      <w:r w:rsidRPr="00B7252F">
        <w:rPr>
          <w:rFonts w:ascii="Times New Roman" w:hAnsi="Times New Roman" w:cs="Times New Roman"/>
          <w:sz w:val="26"/>
          <w:szCs w:val="26"/>
        </w:rPr>
        <w:t xml:space="preserve">Spett.le </w:t>
      </w:r>
      <w:r w:rsidRPr="00F16E29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>________________________</w:t>
      </w:r>
      <w:r w:rsidRPr="00F16E29">
        <w:rPr>
          <w:rFonts w:ascii="Times New Roman" w:hAnsi="Times New Roman" w:cs="Times New Roman"/>
          <w:sz w:val="22"/>
          <w:szCs w:val="22"/>
        </w:rPr>
        <w:t>_________</w:t>
      </w:r>
    </w:p>
    <w:p w:rsidR="00812A56" w:rsidRDefault="00812A56" w:rsidP="00812A56">
      <w:pPr>
        <w:autoSpaceDE w:val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</w:t>
      </w:r>
    </w:p>
    <w:p w:rsidR="00812A56" w:rsidRPr="001D292D" w:rsidRDefault="00812A56" w:rsidP="00812A56">
      <w:pPr>
        <w:ind w:left="558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812A56" w:rsidRPr="0048155A" w:rsidRDefault="00812A56" w:rsidP="00812A56">
      <w:pPr>
        <w:pStyle w:val="Corpotesto"/>
        <w:spacing w:line="240" w:lineRule="auto"/>
        <w:ind w:left="1418" w:hanging="1418"/>
        <w:rPr>
          <w:rFonts w:ascii="Times New Roman" w:hAnsi="Times New Roman" w:cs="Times New Roman"/>
          <w:sz w:val="22"/>
          <w:szCs w:val="22"/>
        </w:rPr>
      </w:pPr>
    </w:p>
    <w:p w:rsidR="00812A56" w:rsidRPr="00030E60" w:rsidRDefault="00812A56" w:rsidP="00812A56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812A56" w:rsidRPr="00030E60" w:rsidRDefault="00812A56" w:rsidP="00812A56">
      <w:pPr>
        <w:autoSpaceDE w:val="0"/>
        <w:ind w:left="1247" w:hanging="1247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031EA9">
        <w:rPr>
          <w:rFonts w:ascii="Times New Roman" w:hAnsi="Times New Roman" w:cs="Times New Roman"/>
          <w:sz w:val="22"/>
          <w:szCs w:val="22"/>
        </w:rPr>
        <w:t>OGGETTO</w:t>
      </w:r>
      <w:r w:rsidRPr="00030E60">
        <w:rPr>
          <w:rFonts w:ascii="Times New Roman" w:hAnsi="Times New Roman" w:cs="Times New Roman"/>
          <w:sz w:val="22"/>
          <w:szCs w:val="22"/>
        </w:rPr>
        <w:t>: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P</w:t>
      </w:r>
      <w:r w:rsidRPr="00030E60">
        <w:rPr>
          <w:rFonts w:ascii="Times New Roman" w:hAnsi="Times New Roman" w:cs="Times New Roman"/>
          <w:b/>
          <w:bCs/>
          <w:color w:val="000000"/>
          <w:sz w:val="22"/>
          <w:szCs w:val="22"/>
        </w:rPr>
        <w:t>rocedura aperta, ai sensi dell’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art. </w:t>
      </w:r>
      <w:r w:rsidRPr="00030E60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60 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D.L</w:t>
      </w:r>
      <w:r w:rsidRPr="00030E60">
        <w:rPr>
          <w:rFonts w:ascii="Times New Roman" w:hAnsi="Times New Roman" w:cs="Times New Roman"/>
          <w:b/>
          <w:bCs/>
          <w:color w:val="000000"/>
          <w:sz w:val="22"/>
          <w:szCs w:val="22"/>
        </w:rPr>
        <w:t>gs. 50/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2016, per la presentazione di un'</w:t>
      </w:r>
      <w:r w:rsidRPr="00030E60">
        <w:rPr>
          <w:rFonts w:ascii="Times New Roman" w:hAnsi="Times New Roman" w:cs="Times New Roman"/>
          <w:b/>
          <w:bCs/>
          <w:color w:val="000000"/>
          <w:sz w:val="22"/>
          <w:szCs w:val="22"/>
        </w:rPr>
        <w:t>offerta per l’esecuzione di lavori ________________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__________</w:t>
      </w:r>
      <w:r w:rsidRPr="00030E60">
        <w:rPr>
          <w:rFonts w:ascii="Times New Roman" w:hAnsi="Times New Roman" w:cs="Times New Roman"/>
          <w:b/>
          <w:bCs/>
          <w:color w:val="000000"/>
          <w:sz w:val="22"/>
          <w:szCs w:val="22"/>
        </w:rPr>
        <w:t>____________________________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r w:rsidRPr="00030E60">
        <w:rPr>
          <w:rFonts w:ascii="Times New Roman" w:hAnsi="Times New Roman" w:cs="Times New Roman"/>
          <w:b/>
          <w:bCs/>
          <w:color w:val="000000"/>
          <w:sz w:val="22"/>
          <w:szCs w:val="22"/>
        </w:rPr>
        <w:t>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__________</w:t>
      </w:r>
      <w:r w:rsidRPr="00030E60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_________________. </w:t>
      </w:r>
      <w:r>
        <w:rPr>
          <w:rFonts w:ascii="Times New Roman" w:hAnsi="Times New Roman" w:cs="Times New Roman"/>
          <w:b/>
          <w:bCs/>
          <w:sz w:val="22"/>
          <w:szCs w:val="22"/>
        </w:rPr>
        <w:t>D</w:t>
      </w:r>
      <w:r w:rsidRPr="00030E60">
        <w:rPr>
          <w:rFonts w:ascii="Times New Roman" w:hAnsi="Times New Roman" w:cs="Times New Roman"/>
          <w:b/>
          <w:bCs/>
          <w:sz w:val="22"/>
          <w:szCs w:val="22"/>
        </w:rPr>
        <w:t xml:space="preserve">ichiarazione </w:t>
      </w:r>
      <w:r w:rsidRPr="00030E60">
        <w:rPr>
          <w:rFonts w:ascii="Times New Roman" w:hAnsi="Times New Roman" w:cs="Times New Roman"/>
          <w:b/>
          <w:sz w:val="22"/>
          <w:szCs w:val="22"/>
        </w:rPr>
        <w:t>soggetti delegati a rappresentare legalmente l'impresa</w:t>
      </w:r>
      <w:r>
        <w:rPr>
          <w:rFonts w:ascii="Times New Roman" w:hAnsi="Times New Roman" w:cs="Times New Roman"/>
          <w:b/>
          <w:sz w:val="22"/>
          <w:szCs w:val="22"/>
        </w:rPr>
        <w:t>.</w:t>
      </w:r>
    </w:p>
    <w:p w:rsidR="00812A56" w:rsidRPr="00030E60" w:rsidRDefault="00812A56" w:rsidP="00812A56">
      <w:pPr>
        <w:pStyle w:val="Testonormale2"/>
        <w:rPr>
          <w:rFonts w:ascii="Times New Roman" w:hAnsi="Times New Roman" w:cs="Times New Roman"/>
          <w:sz w:val="22"/>
          <w:szCs w:val="22"/>
        </w:rPr>
      </w:pPr>
      <w:r w:rsidRPr="00030E60">
        <w:rPr>
          <w:rFonts w:ascii="Times New Roman" w:hAnsi="Times New Roman" w:cs="Times New Roman"/>
          <w:b/>
          <w:sz w:val="22"/>
          <w:szCs w:val="22"/>
        </w:rPr>
        <w:tab/>
      </w:r>
      <w:r w:rsidRPr="00030E60">
        <w:rPr>
          <w:rFonts w:ascii="Times New Roman" w:hAnsi="Times New Roman" w:cs="Times New Roman"/>
          <w:b/>
          <w:sz w:val="22"/>
          <w:szCs w:val="22"/>
        </w:rPr>
        <w:tab/>
      </w:r>
    </w:p>
    <w:p w:rsidR="00812A56" w:rsidRPr="00030E60" w:rsidRDefault="00812A56" w:rsidP="00812A56">
      <w:pPr>
        <w:rPr>
          <w:rFonts w:ascii="Times New Roman" w:hAnsi="Times New Roman" w:cs="Times New Roman"/>
          <w:sz w:val="22"/>
          <w:szCs w:val="22"/>
        </w:rPr>
      </w:pPr>
    </w:p>
    <w:p w:rsidR="00812A56" w:rsidRPr="00030E60" w:rsidRDefault="00812A56" w:rsidP="00812A56">
      <w:pPr>
        <w:rPr>
          <w:rFonts w:ascii="Times New Roman" w:hAnsi="Times New Roman" w:cs="Times New Roman"/>
          <w:sz w:val="22"/>
          <w:szCs w:val="22"/>
        </w:rPr>
      </w:pPr>
    </w:p>
    <w:p w:rsidR="00812A56" w:rsidRPr="00030E60" w:rsidRDefault="00812A56" w:rsidP="00812A56">
      <w:pPr>
        <w:jc w:val="both"/>
        <w:rPr>
          <w:rFonts w:ascii="Times New Roman" w:hAnsi="Times New Roman" w:cs="Times New Roman"/>
          <w:sz w:val="22"/>
          <w:szCs w:val="22"/>
        </w:rPr>
      </w:pPr>
      <w:r w:rsidRPr="00B062F1">
        <w:rPr>
          <w:rFonts w:ascii="Times New Roman" w:hAnsi="Times New Roman" w:cs="Times New Roman"/>
          <w:sz w:val="22"/>
          <w:szCs w:val="22"/>
        </w:rPr>
        <w:t>Il/</w:t>
      </w:r>
      <w:r>
        <w:rPr>
          <w:rFonts w:ascii="Times New Roman" w:hAnsi="Times New Roman" w:cs="Times New Roman"/>
          <w:sz w:val="22"/>
          <w:szCs w:val="22"/>
        </w:rPr>
        <w:t>l</w:t>
      </w:r>
      <w:r w:rsidRPr="00B062F1">
        <w:rPr>
          <w:rFonts w:ascii="Times New Roman" w:hAnsi="Times New Roman" w:cs="Times New Roman"/>
          <w:sz w:val="22"/>
          <w:szCs w:val="22"/>
        </w:rPr>
        <w:t>a sottoscritto/a 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__________________________________</w:t>
      </w:r>
      <w:r w:rsidRPr="00B062F1">
        <w:rPr>
          <w:rFonts w:ascii="Times New Roman" w:hAnsi="Times New Roman" w:cs="Times New Roman"/>
          <w:sz w:val="22"/>
          <w:szCs w:val="22"/>
        </w:rPr>
        <w:t>_________</w:t>
      </w:r>
      <w:r>
        <w:rPr>
          <w:rFonts w:ascii="Times New Roman" w:hAnsi="Times New Roman" w:cs="Times New Roman"/>
          <w:sz w:val="22"/>
          <w:szCs w:val="22"/>
        </w:rPr>
        <w:t>__</w:t>
      </w:r>
      <w:r w:rsidRPr="00B062F1">
        <w:rPr>
          <w:rFonts w:ascii="Times New Roman" w:hAnsi="Times New Roman" w:cs="Times New Roman"/>
          <w:sz w:val="22"/>
          <w:szCs w:val="22"/>
        </w:rPr>
        <w:t xml:space="preserve">___________ nato/a </w:t>
      </w:r>
      <w:proofErr w:type="spellStart"/>
      <w:r w:rsidRPr="00B062F1">
        <w:rPr>
          <w:rFonts w:ascii="Times New Roman" w:hAnsi="Times New Roman" w:cs="Times New Roman"/>
          <w:sz w:val="22"/>
          <w:szCs w:val="22"/>
        </w:rPr>
        <w:t>a</w:t>
      </w:r>
      <w:proofErr w:type="spellEnd"/>
      <w:r w:rsidRPr="00B062F1">
        <w:rPr>
          <w:rFonts w:ascii="Times New Roman" w:hAnsi="Times New Roman" w:cs="Times New Roman"/>
          <w:sz w:val="22"/>
          <w:szCs w:val="22"/>
        </w:rPr>
        <w:t xml:space="preserve"> 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</w:t>
      </w:r>
      <w:r w:rsidRPr="00B062F1">
        <w:rPr>
          <w:rFonts w:ascii="Times New Roman" w:hAnsi="Times New Roman" w:cs="Times New Roman"/>
          <w:sz w:val="22"/>
          <w:szCs w:val="22"/>
        </w:rPr>
        <w:t>___ il ___________________________ in qualità di 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</w:t>
      </w:r>
      <w:r w:rsidRPr="00B062F1">
        <w:rPr>
          <w:rFonts w:ascii="Times New Roman" w:hAnsi="Times New Roman" w:cs="Times New Roman"/>
          <w:sz w:val="22"/>
          <w:szCs w:val="22"/>
        </w:rPr>
        <w:t>_______________________ della società  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Pr="00B062F1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062F1">
        <w:rPr>
          <w:rFonts w:ascii="Times New Roman" w:hAnsi="Times New Roman" w:cs="Times New Roman"/>
          <w:sz w:val="22"/>
          <w:szCs w:val="22"/>
        </w:rPr>
        <w:t>con sede legale a _____________</w:t>
      </w:r>
      <w:r>
        <w:rPr>
          <w:rFonts w:ascii="Times New Roman" w:hAnsi="Times New Roman" w:cs="Times New Roman"/>
          <w:sz w:val="22"/>
          <w:szCs w:val="22"/>
        </w:rPr>
        <w:t>______________</w:t>
      </w:r>
      <w:r w:rsidRPr="00B062F1">
        <w:rPr>
          <w:rFonts w:ascii="Times New Roman" w:hAnsi="Times New Roman" w:cs="Times New Roman"/>
          <w:sz w:val="22"/>
          <w:szCs w:val="22"/>
        </w:rPr>
        <w:t>______________________________________________ in Via/Piazza ____________</w:t>
      </w:r>
      <w:r>
        <w:rPr>
          <w:rFonts w:ascii="Times New Roman" w:hAnsi="Times New Roman" w:cs="Times New Roman"/>
          <w:sz w:val="22"/>
          <w:szCs w:val="22"/>
        </w:rPr>
        <w:t>______________________________________</w:t>
      </w:r>
      <w:r w:rsidRPr="00B062F1">
        <w:rPr>
          <w:rFonts w:ascii="Times New Roman" w:hAnsi="Times New Roman" w:cs="Times New Roman"/>
          <w:sz w:val="22"/>
          <w:szCs w:val="22"/>
        </w:rPr>
        <w:t>_________________ n. ______, Codice Fiscale _______________________________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062F1">
        <w:rPr>
          <w:rFonts w:ascii="Times New Roman" w:hAnsi="Times New Roman" w:cs="Times New Roman"/>
          <w:sz w:val="22"/>
          <w:szCs w:val="22"/>
        </w:rPr>
        <w:t>Partita IVA ____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  <w:r w:rsidRPr="00B062F1">
        <w:rPr>
          <w:rFonts w:ascii="Times New Roman" w:hAnsi="Times New Roman" w:cs="Times New Roman"/>
          <w:sz w:val="22"/>
          <w:szCs w:val="22"/>
        </w:rPr>
        <w:t>____;</w:t>
      </w:r>
    </w:p>
    <w:p w:rsidR="00812A56" w:rsidRPr="00030E60" w:rsidRDefault="00812A56" w:rsidP="00812A56">
      <w:pPr>
        <w:pStyle w:val="Corpodeltesto2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</w:p>
    <w:p w:rsidR="00812A56" w:rsidRPr="00030E60" w:rsidRDefault="00812A56" w:rsidP="00812A56">
      <w:pPr>
        <w:pStyle w:val="Corpodeltesto2"/>
        <w:spacing w:line="240" w:lineRule="auto"/>
        <w:ind w:left="0"/>
        <w:rPr>
          <w:rFonts w:ascii="Times New Roman" w:hAnsi="Times New Roman" w:cs="Times New Roman"/>
          <w:bCs/>
          <w:sz w:val="22"/>
          <w:szCs w:val="22"/>
        </w:rPr>
      </w:pPr>
      <w:r w:rsidRPr="00030E60">
        <w:rPr>
          <w:rFonts w:ascii="Times New Roman" w:hAnsi="Times New Roman" w:cs="Times New Roman"/>
          <w:bCs/>
          <w:sz w:val="22"/>
          <w:szCs w:val="22"/>
        </w:rPr>
        <w:t>ai sensi degli articoli 46 e 47 del d.P.R. n. 445/2000 e consapevole delle sanzioni penali previste dall’art. 76 del d.P.R. n. 445/2000 previste per le ipotesi di falsità in atti e dichiarazioni mendaci:</w:t>
      </w:r>
    </w:p>
    <w:p w:rsidR="00812A56" w:rsidRPr="00030E60" w:rsidRDefault="00812A56" w:rsidP="00812A5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812A56" w:rsidRPr="00031EA9" w:rsidRDefault="00812A56" w:rsidP="00812A56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31EA9">
        <w:rPr>
          <w:rFonts w:ascii="Times New Roman" w:hAnsi="Times New Roman" w:cs="Times New Roman"/>
          <w:b/>
          <w:sz w:val="22"/>
          <w:szCs w:val="22"/>
        </w:rPr>
        <w:t>D I C H I A R A</w:t>
      </w:r>
    </w:p>
    <w:p w:rsidR="00812A56" w:rsidRPr="00030E60" w:rsidRDefault="00812A56" w:rsidP="00812A56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812A56" w:rsidRPr="00030E60" w:rsidRDefault="00812A56" w:rsidP="00812A56">
      <w:pPr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</w:t>
      </w:r>
      <w:r w:rsidRPr="00030E60">
        <w:rPr>
          <w:rFonts w:ascii="Times New Roman" w:hAnsi="Times New Roman" w:cs="Times New Roman"/>
          <w:sz w:val="22"/>
          <w:szCs w:val="22"/>
        </w:rPr>
        <w:t>i non ricadere in alcuna delle fattispecie di c</w:t>
      </w:r>
      <w:r>
        <w:rPr>
          <w:rFonts w:ascii="Times New Roman" w:hAnsi="Times New Roman" w:cs="Times New Roman"/>
          <w:sz w:val="22"/>
          <w:szCs w:val="22"/>
        </w:rPr>
        <w:t>ui all’art. 80 comma 1 e 80 comma 2 del D.</w:t>
      </w:r>
      <w:r w:rsidRPr="00030E60">
        <w:rPr>
          <w:rFonts w:ascii="Times New Roman" w:hAnsi="Times New Roman" w:cs="Times New Roman"/>
          <w:sz w:val="22"/>
          <w:szCs w:val="22"/>
        </w:rPr>
        <w:t>Lgs. 50/</w:t>
      </w:r>
      <w:r>
        <w:rPr>
          <w:rFonts w:ascii="Times New Roman" w:hAnsi="Times New Roman" w:cs="Times New Roman"/>
          <w:sz w:val="22"/>
          <w:szCs w:val="22"/>
        </w:rPr>
        <w:t>20</w:t>
      </w:r>
      <w:r w:rsidRPr="00030E60">
        <w:rPr>
          <w:rFonts w:ascii="Times New Roman" w:hAnsi="Times New Roman" w:cs="Times New Roman"/>
          <w:sz w:val="22"/>
          <w:szCs w:val="22"/>
        </w:rPr>
        <w:t>16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812A56" w:rsidRPr="00030E60" w:rsidRDefault="00812A56" w:rsidP="00812A56">
      <w:pPr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030E60">
        <w:rPr>
          <w:rFonts w:ascii="Times New Roman" w:hAnsi="Times New Roman" w:cs="Times New Roman"/>
          <w:sz w:val="22"/>
          <w:szCs w:val="22"/>
        </w:rPr>
        <w:t>di aver avuto le seguenti sentenze per le quali ha beneficiato della non menzione:</w:t>
      </w:r>
    </w:p>
    <w:p w:rsidR="00812A56" w:rsidRPr="00030E60" w:rsidRDefault="00812A56" w:rsidP="00812A56">
      <w:p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030E60">
        <w:rPr>
          <w:rFonts w:ascii="Times New Roman" w:hAnsi="Times New Roman" w:cs="Times New Roman"/>
          <w:sz w:val="22"/>
          <w:szCs w:val="22"/>
        </w:rPr>
        <w:tab/>
        <w:t>Sent. n. ____________ emessa da _________________ per ___________________________________;</w:t>
      </w:r>
    </w:p>
    <w:p w:rsidR="00812A56" w:rsidRPr="00030E60" w:rsidRDefault="00812A56" w:rsidP="00812A56">
      <w:pPr>
        <w:tabs>
          <w:tab w:val="decimal" w:pos="-170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030E60">
        <w:rPr>
          <w:rFonts w:ascii="Times New Roman" w:hAnsi="Times New Roman" w:cs="Times New Roman"/>
          <w:sz w:val="22"/>
          <w:szCs w:val="22"/>
        </w:rPr>
        <w:t>oppure dichiara, pur ricadendo ne</w:t>
      </w:r>
      <w:r>
        <w:rPr>
          <w:rFonts w:ascii="Times New Roman" w:hAnsi="Times New Roman" w:cs="Times New Roman"/>
          <w:sz w:val="22"/>
          <w:szCs w:val="22"/>
        </w:rPr>
        <w:t>lla fattispecie di cui all’art.</w:t>
      </w:r>
      <w:r w:rsidRPr="00030E60">
        <w:rPr>
          <w:rFonts w:ascii="Times New Roman" w:hAnsi="Times New Roman" w:cs="Times New Roman"/>
          <w:sz w:val="22"/>
          <w:szCs w:val="22"/>
        </w:rPr>
        <w:t xml:space="preserve"> 80, comma 1:</w:t>
      </w:r>
    </w:p>
    <w:p w:rsidR="00812A56" w:rsidRDefault="00812A56" w:rsidP="00812A56">
      <w:pPr>
        <w:tabs>
          <w:tab w:val="decimal" w:pos="-1701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030E60">
        <w:rPr>
          <w:rFonts w:ascii="Times New Roman" w:hAnsi="Times New Roman" w:cs="Times New Roman"/>
          <w:sz w:val="22"/>
          <w:szCs w:val="22"/>
        </w:rPr>
        <w:t xml:space="preserve">1) </w:t>
      </w:r>
      <w:r>
        <w:rPr>
          <w:rFonts w:ascii="Times New Roman" w:hAnsi="Times New Roman" w:cs="Times New Roman"/>
          <w:sz w:val="22"/>
          <w:szCs w:val="22"/>
        </w:rPr>
        <w:tab/>
      </w:r>
      <w:r w:rsidRPr="00030E60">
        <w:rPr>
          <w:rFonts w:ascii="Times New Roman" w:hAnsi="Times New Roman" w:cs="Times New Roman"/>
          <w:sz w:val="22"/>
          <w:szCs w:val="22"/>
        </w:rPr>
        <w:t xml:space="preserve">che il reato è stato depenalizzato;  </w:t>
      </w:r>
    </w:p>
    <w:p w:rsidR="00812A56" w:rsidRDefault="00812A56" w:rsidP="00812A56">
      <w:pPr>
        <w:tabs>
          <w:tab w:val="decimal" w:pos="-1701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030E60">
        <w:rPr>
          <w:rFonts w:ascii="Times New Roman" w:hAnsi="Times New Roman" w:cs="Times New Roman"/>
          <w:sz w:val="22"/>
          <w:szCs w:val="22"/>
        </w:rPr>
        <w:t xml:space="preserve">2) </w:t>
      </w:r>
      <w:r>
        <w:rPr>
          <w:rFonts w:ascii="Times New Roman" w:hAnsi="Times New Roman" w:cs="Times New Roman"/>
          <w:sz w:val="22"/>
          <w:szCs w:val="22"/>
        </w:rPr>
        <w:tab/>
      </w:r>
      <w:r w:rsidRPr="00030E60">
        <w:rPr>
          <w:rFonts w:ascii="Times New Roman" w:hAnsi="Times New Roman" w:cs="Times New Roman"/>
          <w:sz w:val="22"/>
          <w:szCs w:val="22"/>
        </w:rPr>
        <w:t xml:space="preserve">è intervenuta la riabilitazione;  </w:t>
      </w:r>
    </w:p>
    <w:p w:rsidR="00812A56" w:rsidRDefault="00812A56" w:rsidP="00812A56">
      <w:pPr>
        <w:tabs>
          <w:tab w:val="decimal" w:pos="-1701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030E60">
        <w:rPr>
          <w:rFonts w:ascii="Times New Roman" w:hAnsi="Times New Roman" w:cs="Times New Roman"/>
          <w:sz w:val="22"/>
          <w:szCs w:val="22"/>
        </w:rPr>
        <w:t xml:space="preserve">3) </w:t>
      </w:r>
      <w:r>
        <w:rPr>
          <w:rFonts w:ascii="Times New Roman" w:hAnsi="Times New Roman" w:cs="Times New Roman"/>
          <w:sz w:val="22"/>
          <w:szCs w:val="22"/>
        </w:rPr>
        <w:tab/>
      </w:r>
      <w:r w:rsidRPr="00030E60">
        <w:rPr>
          <w:rFonts w:ascii="Times New Roman" w:hAnsi="Times New Roman" w:cs="Times New Roman"/>
          <w:sz w:val="22"/>
          <w:szCs w:val="22"/>
        </w:rPr>
        <w:t xml:space="preserve">il reato è stato dichiarato estinto dopo la condanna; </w:t>
      </w:r>
    </w:p>
    <w:p w:rsidR="00812A56" w:rsidRPr="00030E60" w:rsidRDefault="00812A56" w:rsidP="00812A56">
      <w:pPr>
        <w:tabs>
          <w:tab w:val="decimal" w:pos="-1701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030E60">
        <w:rPr>
          <w:rFonts w:ascii="Times New Roman" w:hAnsi="Times New Roman" w:cs="Times New Roman"/>
          <w:sz w:val="22"/>
          <w:szCs w:val="22"/>
        </w:rPr>
        <w:t xml:space="preserve">4) </w:t>
      </w:r>
      <w:r>
        <w:rPr>
          <w:rFonts w:ascii="Times New Roman" w:hAnsi="Times New Roman" w:cs="Times New Roman"/>
          <w:sz w:val="22"/>
          <w:szCs w:val="22"/>
        </w:rPr>
        <w:tab/>
      </w:r>
      <w:r w:rsidRPr="00030E60">
        <w:rPr>
          <w:rFonts w:ascii="Times New Roman" w:hAnsi="Times New Roman" w:cs="Times New Roman"/>
          <w:sz w:val="22"/>
          <w:szCs w:val="22"/>
        </w:rPr>
        <w:t xml:space="preserve">la condanna è stata revocata; </w:t>
      </w:r>
    </w:p>
    <w:p w:rsidR="00812A56" w:rsidRPr="00030E60" w:rsidRDefault="00812A56" w:rsidP="00812A56">
      <w:pPr>
        <w:tabs>
          <w:tab w:val="decimal" w:pos="-1701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812A56" w:rsidRPr="00031EA9" w:rsidRDefault="00812A56" w:rsidP="00812A56">
      <w:pPr>
        <w:tabs>
          <w:tab w:val="decimal" w:pos="-1701"/>
        </w:tabs>
        <w:jc w:val="both"/>
        <w:rPr>
          <w:rFonts w:ascii="Times New Roman" w:hAnsi="Times New Roman" w:cs="Times New Roman"/>
          <w:i/>
          <w:sz w:val="22"/>
          <w:szCs w:val="22"/>
        </w:rPr>
      </w:pPr>
      <w:r w:rsidRPr="00031EA9">
        <w:rPr>
          <w:rFonts w:ascii="Times New Roman" w:hAnsi="Times New Roman" w:cs="Times New Roman"/>
          <w:i/>
          <w:sz w:val="22"/>
          <w:szCs w:val="22"/>
        </w:rPr>
        <w:t>Oppure</w:t>
      </w:r>
    </w:p>
    <w:p w:rsidR="00812A56" w:rsidRDefault="00812A56" w:rsidP="00812A56">
      <w:pPr>
        <w:tabs>
          <w:tab w:val="decimal" w:pos="-170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030E60">
        <w:rPr>
          <w:rFonts w:ascii="Times New Roman" w:hAnsi="Times New Roman" w:cs="Times New Roman"/>
          <w:sz w:val="22"/>
          <w:szCs w:val="22"/>
        </w:rPr>
        <w:t>ricadendo nella fattispecie di cui all’art.. 80, comma 1:</w:t>
      </w:r>
    </w:p>
    <w:p w:rsidR="00812A56" w:rsidRPr="00030E60" w:rsidRDefault="00812A56" w:rsidP="00812A56">
      <w:pPr>
        <w:tabs>
          <w:tab w:val="decimal" w:pos="-170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030E60">
        <w:rPr>
          <w:rFonts w:ascii="Times New Roman" w:hAnsi="Times New Roman" w:cs="Times New Roman"/>
          <w:sz w:val="22"/>
          <w:szCs w:val="22"/>
        </w:rPr>
        <w:t>poiché la sentenza definitiva non ha imposto una pena detentiva superiore a 18 mesi oppure ha riconosciuto l'attenuante della collaborazione come definita per le singole fattispecie di reato, o al comma 5 dell’art. 80;</w:t>
      </w:r>
    </w:p>
    <w:p w:rsidR="00812A56" w:rsidRPr="00030E60" w:rsidRDefault="00812A56" w:rsidP="00812A56">
      <w:pPr>
        <w:tabs>
          <w:tab w:val="decimal" w:pos="-1701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812A56" w:rsidRPr="00031EA9" w:rsidRDefault="00812A56" w:rsidP="00812A56">
      <w:pPr>
        <w:tabs>
          <w:tab w:val="decimal" w:pos="-1701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31EA9">
        <w:rPr>
          <w:rFonts w:ascii="Times New Roman" w:hAnsi="Times New Roman" w:cs="Times New Roman"/>
          <w:b/>
          <w:sz w:val="22"/>
          <w:szCs w:val="22"/>
        </w:rPr>
        <w:t>D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031EA9">
        <w:rPr>
          <w:rFonts w:ascii="Times New Roman" w:hAnsi="Times New Roman" w:cs="Times New Roman"/>
          <w:b/>
          <w:sz w:val="22"/>
          <w:szCs w:val="22"/>
        </w:rPr>
        <w:t>I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031EA9">
        <w:rPr>
          <w:rFonts w:ascii="Times New Roman" w:hAnsi="Times New Roman" w:cs="Times New Roman"/>
          <w:b/>
          <w:sz w:val="22"/>
          <w:szCs w:val="22"/>
        </w:rPr>
        <w:t>C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031EA9">
        <w:rPr>
          <w:rFonts w:ascii="Times New Roman" w:hAnsi="Times New Roman" w:cs="Times New Roman"/>
          <w:b/>
          <w:sz w:val="22"/>
          <w:szCs w:val="22"/>
        </w:rPr>
        <w:t>H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031EA9">
        <w:rPr>
          <w:rFonts w:ascii="Times New Roman" w:hAnsi="Times New Roman" w:cs="Times New Roman"/>
          <w:b/>
          <w:sz w:val="22"/>
          <w:szCs w:val="22"/>
        </w:rPr>
        <w:t>I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031EA9">
        <w:rPr>
          <w:rFonts w:ascii="Times New Roman" w:hAnsi="Times New Roman" w:cs="Times New Roman"/>
          <w:b/>
          <w:sz w:val="22"/>
          <w:szCs w:val="22"/>
        </w:rPr>
        <w:t>A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031EA9">
        <w:rPr>
          <w:rFonts w:ascii="Times New Roman" w:hAnsi="Times New Roman" w:cs="Times New Roman"/>
          <w:b/>
          <w:sz w:val="22"/>
          <w:szCs w:val="22"/>
        </w:rPr>
        <w:t>R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031EA9">
        <w:rPr>
          <w:rFonts w:ascii="Times New Roman" w:hAnsi="Times New Roman" w:cs="Times New Roman"/>
          <w:b/>
          <w:sz w:val="22"/>
          <w:szCs w:val="22"/>
        </w:rPr>
        <w:t>A</w:t>
      </w:r>
    </w:p>
    <w:p w:rsidR="00812A56" w:rsidRPr="00030E60" w:rsidRDefault="00812A56" w:rsidP="00812A56">
      <w:pPr>
        <w:tabs>
          <w:tab w:val="decimal" w:pos="-1701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812A56" w:rsidRPr="00030E60" w:rsidRDefault="00812A56" w:rsidP="00812A56">
      <w:pPr>
        <w:tabs>
          <w:tab w:val="decimal" w:pos="-170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030E60">
        <w:rPr>
          <w:rFonts w:ascii="Times New Roman" w:hAnsi="Times New Roman" w:cs="Times New Roman"/>
          <w:sz w:val="22"/>
          <w:szCs w:val="22"/>
        </w:rPr>
        <w:t>di aver risarcito o di essersi impegnato a risarcire qualunque danno causato dal reato o dall'illecito e di aver adottato provvedimenti concreti di carattere tecnico, organizzativo e relativi al personale idonei a prevenire ulteriori reati o illeciti. Al fine di dimostrare quanto dichiarato, allega:</w:t>
      </w:r>
    </w:p>
    <w:p w:rsidR="00812A56" w:rsidRPr="00030E60" w:rsidRDefault="00812A56" w:rsidP="00812A56">
      <w:pPr>
        <w:tabs>
          <w:tab w:val="decimal" w:pos="-170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030E6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</w:t>
      </w:r>
      <w:r w:rsidRPr="00030E60">
        <w:rPr>
          <w:rFonts w:ascii="Times New Roman" w:hAnsi="Times New Roman" w:cs="Times New Roman"/>
          <w:sz w:val="22"/>
          <w:szCs w:val="22"/>
        </w:rPr>
        <w:t>___________;</w:t>
      </w:r>
    </w:p>
    <w:p w:rsidR="00812A56" w:rsidRPr="00030E60" w:rsidRDefault="00812A56" w:rsidP="00812A56">
      <w:pPr>
        <w:tabs>
          <w:tab w:val="decimal" w:pos="-1701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812A56" w:rsidRPr="00030E60" w:rsidRDefault="00812A56" w:rsidP="00812A56">
      <w:pPr>
        <w:tabs>
          <w:tab w:val="decimal" w:pos="-170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030E60">
        <w:rPr>
          <w:rFonts w:ascii="Times New Roman" w:hAnsi="Times New Roman" w:cs="Times New Roman"/>
          <w:sz w:val="22"/>
          <w:szCs w:val="22"/>
        </w:rPr>
        <w:t>(N.B.: Se la stazione appaltante ritiene che le misure di cui al punto precedente E) siano sufficienti, l'operatore economico non è escluso della procedura d'appalto; viceversa dell'esclusione viene data motivata comunicazione all'operatore economico).</w:t>
      </w:r>
    </w:p>
    <w:p w:rsidR="00812A56" w:rsidRPr="00030E60" w:rsidRDefault="00812A56" w:rsidP="00812A56">
      <w:pPr>
        <w:ind w:left="284" w:hanging="284"/>
        <w:rPr>
          <w:rFonts w:ascii="Times New Roman" w:hAnsi="Times New Roman" w:cs="Times New Roman"/>
          <w:sz w:val="22"/>
          <w:szCs w:val="22"/>
        </w:rPr>
      </w:pPr>
      <w:r w:rsidRPr="00030E60">
        <w:rPr>
          <w:rFonts w:ascii="Times New Roman" w:hAnsi="Times New Roman" w:cs="Times New Roman"/>
          <w:sz w:val="22"/>
          <w:szCs w:val="22"/>
        </w:rPr>
        <w:lastRenderedPageBreak/>
        <w:t>3</w:t>
      </w:r>
      <w:r w:rsidRPr="00030E60">
        <w:rPr>
          <w:rFonts w:ascii="Times New Roman" w:hAnsi="Times New Roman" w:cs="Times New Roman"/>
          <w:sz w:val="22"/>
          <w:szCs w:val="22"/>
          <w:lang w:eastAsia="it-IT"/>
        </w:rPr>
        <w:t xml:space="preserve">)  </w:t>
      </w:r>
      <w:r w:rsidRPr="00030E60">
        <w:rPr>
          <w:rFonts w:ascii="Times New Roman" w:hAnsi="Times New Roman" w:cs="Times New Roman"/>
          <w:color w:val="000000"/>
          <w:sz w:val="22"/>
          <w:szCs w:val="22"/>
          <w:lang w:eastAsia="it-IT"/>
        </w:rPr>
        <w:t>di non trovarsi nelle condizioni di cui all’art. 80, comma 5, lettera l), del Codice.</w:t>
      </w:r>
    </w:p>
    <w:p w:rsidR="00812A56" w:rsidRPr="00030E60" w:rsidRDefault="00812A56" w:rsidP="00812A56">
      <w:pPr>
        <w:jc w:val="both"/>
        <w:rPr>
          <w:rFonts w:ascii="Times New Roman" w:hAnsi="Times New Roman" w:cs="Times New Roman"/>
          <w:sz w:val="22"/>
          <w:szCs w:val="22"/>
        </w:rPr>
      </w:pPr>
      <w:r w:rsidRPr="00030E60">
        <w:rPr>
          <w:rFonts w:ascii="Times New Roman" w:hAnsi="Times New Roman" w:cs="Times New Roman"/>
          <w:sz w:val="22"/>
          <w:szCs w:val="22"/>
        </w:rPr>
        <w:t>Allega: copia fotostatica del documento di identità in corso di validità, ai sensi di quanto previsto dall’articolo 38, comma 3, del d.P.R. n. 445/2000.</w:t>
      </w:r>
    </w:p>
    <w:p w:rsidR="00812A56" w:rsidRDefault="00812A56" w:rsidP="00812A56">
      <w:pPr>
        <w:rPr>
          <w:rFonts w:ascii="Times New Roman" w:hAnsi="Times New Roman" w:cs="Times New Roman"/>
          <w:sz w:val="22"/>
          <w:szCs w:val="22"/>
        </w:rPr>
      </w:pPr>
    </w:p>
    <w:p w:rsidR="00812A56" w:rsidRPr="00030E60" w:rsidRDefault="00812A56" w:rsidP="00812A56">
      <w:pPr>
        <w:rPr>
          <w:rFonts w:ascii="Times New Roman" w:hAnsi="Times New Roman" w:cs="Times New Roman"/>
          <w:sz w:val="22"/>
          <w:szCs w:val="22"/>
        </w:rPr>
      </w:pPr>
    </w:p>
    <w:p w:rsidR="00812A56" w:rsidRPr="00030E60" w:rsidRDefault="00812A56" w:rsidP="00812A56">
      <w:pPr>
        <w:rPr>
          <w:rFonts w:ascii="Times New Roman" w:hAnsi="Times New Roman" w:cs="Times New Roman"/>
          <w:sz w:val="22"/>
          <w:szCs w:val="22"/>
        </w:rPr>
      </w:pPr>
      <w:r w:rsidRPr="00030E60">
        <w:rPr>
          <w:rFonts w:ascii="Times New Roman" w:hAnsi="Times New Roman" w:cs="Times New Roman"/>
          <w:sz w:val="22"/>
          <w:szCs w:val="22"/>
        </w:rPr>
        <w:t>__________________, _____________________</w:t>
      </w:r>
    </w:p>
    <w:p w:rsidR="00812A56" w:rsidRPr="00030E60" w:rsidRDefault="00812A56" w:rsidP="00812A56">
      <w:pPr>
        <w:rPr>
          <w:rFonts w:ascii="Times New Roman" w:hAnsi="Times New Roman" w:cs="Times New Roman"/>
          <w:sz w:val="22"/>
          <w:szCs w:val="22"/>
        </w:rPr>
      </w:pPr>
    </w:p>
    <w:p w:rsidR="00812A56" w:rsidRPr="00031EA9" w:rsidRDefault="00812A56" w:rsidP="006B2497">
      <w:pPr>
        <w:jc w:val="righ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            </w:t>
      </w:r>
      <w:r w:rsidRPr="00031EA9">
        <w:rPr>
          <w:rFonts w:ascii="Times New Roman" w:hAnsi="Times New Roman" w:cs="Times New Roman"/>
          <w:b/>
          <w:sz w:val="22"/>
          <w:szCs w:val="22"/>
        </w:rPr>
        <w:t>IL DICHIARANTE</w:t>
      </w:r>
    </w:p>
    <w:p w:rsidR="00812A56" w:rsidRPr="00030E60" w:rsidRDefault="00812A56" w:rsidP="00812A56">
      <w:pPr>
        <w:rPr>
          <w:rFonts w:ascii="Times New Roman" w:hAnsi="Times New Roman" w:cs="Times New Roman"/>
          <w:sz w:val="22"/>
          <w:szCs w:val="22"/>
        </w:rPr>
      </w:pPr>
    </w:p>
    <w:p w:rsidR="00812A56" w:rsidRPr="00030E60" w:rsidRDefault="00812A56" w:rsidP="006B2497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6B2497">
        <w:rPr>
          <w:rFonts w:ascii="Times New Roman" w:hAnsi="Times New Roman" w:cs="Times New Roman"/>
          <w:sz w:val="22"/>
          <w:szCs w:val="22"/>
        </w:rPr>
        <w:t>Firma Digitale</w:t>
      </w:r>
    </w:p>
    <w:p w:rsidR="00812A56" w:rsidRPr="00030E60" w:rsidRDefault="00812A56" w:rsidP="00812A56">
      <w:pPr>
        <w:rPr>
          <w:rFonts w:ascii="Times New Roman" w:hAnsi="Times New Roman" w:cs="Times New Roman"/>
          <w:sz w:val="22"/>
          <w:szCs w:val="22"/>
        </w:rPr>
      </w:pPr>
    </w:p>
    <w:p w:rsidR="00812A56" w:rsidRDefault="00812A56" w:rsidP="00812A56">
      <w:pPr>
        <w:pStyle w:val="Rientrocorpodeltesto"/>
        <w:ind w:left="0"/>
        <w:rPr>
          <w:rFonts w:ascii="Times New Roman" w:hAnsi="Times New Roman" w:cs="Times New Roman"/>
          <w:b/>
          <w:i/>
          <w:sz w:val="22"/>
          <w:szCs w:val="22"/>
        </w:rPr>
      </w:pPr>
    </w:p>
    <w:p w:rsidR="00812A56" w:rsidRDefault="00812A56" w:rsidP="00812A56">
      <w:pPr>
        <w:pStyle w:val="Rientrocorpodeltesto"/>
        <w:ind w:left="0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cs="Times New Roman"/>
          <w:b/>
          <w:i/>
          <w:sz w:val="22"/>
          <w:szCs w:val="22"/>
        </w:rPr>
        <w:t xml:space="preserve">La </w:t>
      </w:r>
      <w:r w:rsidRPr="00030E60">
        <w:rPr>
          <w:rFonts w:ascii="Times New Roman" w:hAnsi="Times New Roman" w:cs="Times New Roman"/>
          <w:b/>
          <w:i/>
          <w:sz w:val="22"/>
          <w:szCs w:val="22"/>
        </w:rPr>
        <w:t>dichiarazione di cui al presente allegato deve essere rilasciata anche dal titolare o dal direttore tecnico se si tratta di impresa individuale; dai soci o dal direttore tecnico, se si tratta di società in nome collettivo; dai soci accomandatari o dal direttore tecnico se si tratta di società in accomandita semplice; dagli amministratori muniti di poteri di rappresentanza</w:t>
      </w:r>
      <w:r>
        <w:rPr>
          <w:rFonts w:ascii="Times New Roman" w:hAnsi="Times New Roman" w:cs="Times New Roman"/>
          <w:b/>
          <w:i/>
          <w:sz w:val="22"/>
          <w:szCs w:val="22"/>
        </w:rPr>
        <w:t>, di direzione o di controllo</w:t>
      </w:r>
      <w:r w:rsidRPr="00030E60">
        <w:rPr>
          <w:rFonts w:ascii="Times New Roman" w:hAnsi="Times New Roman" w:cs="Times New Roman"/>
          <w:b/>
          <w:i/>
          <w:sz w:val="22"/>
          <w:szCs w:val="22"/>
        </w:rPr>
        <w:t xml:space="preserve"> o dal direttore tecnico o dal socio unico persona fisica, ovvero dal socio di maggioranza in caso di società con meno di quattro soci, se si tratta di altro tipo di società o consorzio.</w:t>
      </w:r>
    </w:p>
    <w:p w:rsidR="00980364" w:rsidRPr="00C44595" w:rsidRDefault="00980364" w:rsidP="00812A56">
      <w:pPr>
        <w:pStyle w:val="Rientrocorpodeltesto"/>
        <w:ind w:left="0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C44595">
        <w:rPr>
          <w:rFonts w:ascii="Times New Roman" w:hAnsi="Times New Roman" w:cs="Times New Roman"/>
          <w:b/>
          <w:i/>
          <w:sz w:val="22"/>
          <w:szCs w:val="22"/>
          <w:u w:val="single"/>
        </w:rPr>
        <w:t>Si specifica che la presente dichiarazione dovrà essere rilasciata e sottoscritta SINGOLARMENTE da ogni soggetto sopra richiamato.</w:t>
      </w:r>
    </w:p>
    <w:p w:rsidR="00812A56" w:rsidRDefault="00812A56" w:rsidP="00812A56"/>
    <w:p w:rsidR="00A7093F" w:rsidRDefault="00A7093F"/>
    <w:sectPr w:rsidR="00A709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D2703"/>
    <w:multiLevelType w:val="hybridMultilevel"/>
    <w:tmpl w:val="7820D8E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80E3008"/>
    <w:multiLevelType w:val="hybridMultilevel"/>
    <w:tmpl w:val="7820D8E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A56"/>
    <w:rsid w:val="004D2D68"/>
    <w:rsid w:val="006B2497"/>
    <w:rsid w:val="00812A56"/>
    <w:rsid w:val="00980364"/>
    <w:rsid w:val="00A7093F"/>
    <w:rsid w:val="00C44595"/>
    <w:rsid w:val="00E8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12A56"/>
    <w:pPr>
      <w:suppressAutoHyphens/>
      <w:spacing w:after="0" w:line="240" w:lineRule="auto"/>
    </w:pPr>
    <w:rPr>
      <w:rFonts w:ascii="ChelthmITC Bk BT" w:eastAsia="Times New Roman" w:hAnsi="ChelthmITC Bk BT" w:cs="ChelthmITC Bk BT"/>
      <w:sz w:val="20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812A56"/>
    <w:pPr>
      <w:spacing w:line="259" w:lineRule="exact"/>
      <w:jc w:val="both"/>
    </w:pPr>
    <w:rPr>
      <w:sz w:val="26"/>
      <w:szCs w:val="26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812A56"/>
    <w:rPr>
      <w:rFonts w:ascii="ChelthmITC Bk BT" w:eastAsia="Times New Roman" w:hAnsi="ChelthmITC Bk BT" w:cs="ChelthmITC Bk BT"/>
      <w:sz w:val="26"/>
      <w:szCs w:val="26"/>
      <w:lang w:eastAsia="ar-SA"/>
    </w:rPr>
  </w:style>
  <w:style w:type="paragraph" w:styleId="Rientrocorpodeltesto">
    <w:name w:val="Body Text Indent"/>
    <w:basedOn w:val="Normale"/>
    <w:link w:val="RientrocorpodeltestoCarattere"/>
    <w:uiPriority w:val="99"/>
    <w:rsid w:val="00812A56"/>
    <w:pPr>
      <w:ind w:left="792"/>
      <w:jc w:val="both"/>
    </w:pPr>
    <w:rPr>
      <w:rFonts w:ascii="Bell MT" w:hAnsi="Bell MT" w:cs="Bell M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812A56"/>
    <w:rPr>
      <w:rFonts w:ascii="Bell MT" w:eastAsia="Times New Roman" w:hAnsi="Bell MT" w:cs="Bell MT"/>
      <w:sz w:val="20"/>
      <w:szCs w:val="20"/>
      <w:lang w:eastAsia="ar-SA"/>
    </w:rPr>
  </w:style>
  <w:style w:type="paragraph" w:customStyle="1" w:styleId="sche22">
    <w:name w:val="sche2_2"/>
    <w:uiPriority w:val="99"/>
    <w:rsid w:val="00812A56"/>
    <w:pPr>
      <w:widowControl w:val="0"/>
      <w:suppressAutoHyphens/>
      <w:overflowPunct w:val="0"/>
      <w:autoSpaceDE w:val="0"/>
      <w:spacing w:after="0" w:line="240" w:lineRule="auto"/>
      <w:jc w:val="right"/>
      <w:textAlignment w:val="baseline"/>
    </w:pPr>
    <w:rPr>
      <w:rFonts w:ascii="ChelthmITC Bk BT" w:eastAsia="Times New Roman" w:hAnsi="ChelthmITC Bk BT" w:cs="ChelthmITC Bk BT"/>
      <w:sz w:val="20"/>
      <w:szCs w:val="20"/>
      <w:lang w:val="en-US" w:eastAsia="ar-SA"/>
    </w:rPr>
  </w:style>
  <w:style w:type="paragraph" w:styleId="Corpodeltesto2">
    <w:name w:val="Body Text 2"/>
    <w:basedOn w:val="Normale"/>
    <w:link w:val="Corpodeltesto2Carattere"/>
    <w:uiPriority w:val="99"/>
    <w:rsid w:val="00812A56"/>
    <w:pPr>
      <w:overflowPunct w:val="0"/>
      <w:autoSpaceDE w:val="0"/>
      <w:spacing w:line="360" w:lineRule="auto"/>
      <w:ind w:left="425"/>
      <w:jc w:val="both"/>
      <w:textAlignment w:val="baseline"/>
    </w:pPr>
    <w:rPr>
      <w:rFonts w:ascii="Arial" w:hAnsi="Arial" w:cs="Arial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12A56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Testonormale2">
    <w:name w:val="Testo normale2"/>
    <w:basedOn w:val="Normale"/>
    <w:rsid w:val="00812A56"/>
    <w:pPr>
      <w:jc w:val="both"/>
    </w:pPr>
    <w:rPr>
      <w:rFonts w:ascii="Courier New" w:hAnsi="Courier New" w:cs="Courier New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12A56"/>
    <w:pPr>
      <w:suppressAutoHyphens/>
      <w:spacing w:after="0" w:line="240" w:lineRule="auto"/>
    </w:pPr>
    <w:rPr>
      <w:rFonts w:ascii="ChelthmITC Bk BT" w:eastAsia="Times New Roman" w:hAnsi="ChelthmITC Bk BT" w:cs="ChelthmITC Bk BT"/>
      <w:sz w:val="20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812A56"/>
    <w:pPr>
      <w:spacing w:line="259" w:lineRule="exact"/>
      <w:jc w:val="both"/>
    </w:pPr>
    <w:rPr>
      <w:sz w:val="26"/>
      <w:szCs w:val="26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812A56"/>
    <w:rPr>
      <w:rFonts w:ascii="ChelthmITC Bk BT" w:eastAsia="Times New Roman" w:hAnsi="ChelthmITC Bk BT" w:cs="ChelthmITC Bk BT"/>
      <w:sz w:val="26"/>
      <w:szCs w:val="26"/>
      <w:lang w:eastAsia="ar-SA"/>
    </w:rPr>
  </w:style>
  <w:style w:type="paragraph" w:styleId="Rientrocorpodeltesto">
    <w:name w:val="Body Text Indent"/>
    <w:basedOn w:val="Normale"/>
    <w:link w:val="RientrocorpodeltestoCarattere"/>
    <w:uiPriority w:val="99"/>
    <w:rsid w:val="00812A56"/>
    <w:pPr>
      <w:ind w:left="792"/>
      <w:jc w:val="both"/>
    </w:pPr>
    <w:rPr>
      <w:rFonts w:ascii="Bell MT" w:hAnsi="Bell MT" w:cs="Bell M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812A56"/>
    <w:rPr>
      <w:rFonts w:ascii="Bell MT" w:eastAsia="Times New Roman" w:hAnsi="Bell MT" w:cs="Bell MT"/>
      <w:sz w:val="20"/>
      <w:szCs w:val="20"/>
      <w:lang w:eastAsia="ar-SA"/>
    </w:rPr>
  </w:style>
  <w:style w:type="paragraph" w:customStyle="1" w:styleId="sche22">
    <w:name w:val="sche2_2"/>
    <w:uiPriority w:val="99"/>
    <w:rsid w:val="00812A56"/>
    <w:pPr>
      <w:widowControl w:val="0"/>
      <w:suppressAutoHyphens/>
      <w:overflowPunct w:val="0"/>
      <w:autoSpaceDE w:val="0"/>
      <w:spacing w:after="0" w:line="240" w:lineRule="auto"/>
      <w:jc w:val="right"/>
      <w:textAlignment w:val="baseline"/>
    </w:pPr>
    <w:rPr>
      <w:rFonts w:ascii="ChelthmITC Bk BT" w:eastAsia="Times New Roman" w:hAnsi="ChelthmITC Bk BT" w:cs="ChelthmITC Bk BT"/>
      <w:sz w:val="20"/>
      <w:szCs w:val="20"/>
      <w:lang w:val="en-US" w:eastAsia="ar-SA"/>
    </w:rPr>
  </w:style>
  <w:style w:type="paragraph" w:styleId="Corpodeltesto2">
    <w:name w:val="Body Text 2"/>
    <w:basedOn w:val="Normale"/>
    <w:link w:val="Corpodeltesto2Carattere"/>
    <w:uiPriority w:val="99"/>
    <w:rsid w:val="00812A56"/>
    <w:pPr>
      <w:overflowPunct w:val="0"/>
      <w:autoSpaceDE w:val="0"/>
      <w:spacing w:line="360" w:lineRule="auto"/>
      <w:ind w:left="425"/>
      <w:jc w:val="both"/>
      <w:textAlignment w:val="baseline"/>
    </w:pPr>
    <w:rPr>
      <w:rFonts w:ascii="Arial" w:hAnsi="Arial" w:cs="Arial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12A56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Testonormale2">
    <w:name w:val="Testo normale2"/>
    <w:basedOn w:val="Normale"/>
    <w:rsid w:val="00812A56"/>
    <w:pPr>
      <w:jc w:val="both"/>
    </w:pPr>
    <w:rPr>
      <w:rFonts w:ascii="Courier New" w:hAnsi="Courier New" w:cs="Courier New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E0088-A1C2-4339-B30B-257E905A6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</dc:creator>
  <cp:lastModifiedBy>user</cp:lastModifiedBy>
  <cp:revision>2</cp:revision>
  <dcterms:created xsi:type="dcterms:W3CDTF">2019-05-16T09:12:00Z</dcterms:created>
  <dcterms:modified xsi:type="dcterms:W3CDTF">2019-05-16T09:12:00Z</dcterms:modified>
</cp:coreProperties>
</file>